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08C78" w14:textId="77777777" w:rsidR="008A29C0" w:rsidRPr="009F2B22" w:rsidRDefault="008A29C0" w:rsidP="008A29C0">
      <w:bookmarkStart w:id="0" w:name="_Hlk27579429"/>
    </w:p>
    <w:p w14:paraId="25B99975" w14:textId="77777777" w:rsidR="008A29C0" w:rsidRPr="009F2B22" w:rsidRDefault="008A29C0" w:rsidP="008A29C0"/>
    <w:p w14:paraId="5C40EA61" w14:textId="77777777" w:rsidR="008A29C0" w:rsidRPr="009F2B22" w:rsidRDefault="008A29C0" w:rsidP="008A29C0"/>
    <w:p w14:paraId="416C7304" w14:textId="77777777" w:rsidR="008A29C0" w:rsidRPr="009F2B22" w:rsidRDefault="008A29C0" w:rsidP="008A29C0">
      <w:pPr>
        <w:pBdr>
          <w:top w:val="single" w:sz="2" w:space="1" w:color="auto"/>
        </w:pBdr>
      </w:pPr>
    </w:p>
    <w:p w14:paraId="788529E1" w14:textId="77777777" w:rsidR="008A29C0" w:rsidRPr="009F2B22" w:rsidRDefault="008A29C0" w:rsidP="008A29C0"/>
    <w:p w14:paraId="27A49D3E" w14:textId="77777777" w:rsidR="008A29C0" w:rsidRPr="009F2B22" w:rsidRDefault="008A29C0" w:rsidP="008A29C0"/>
    <w:p w14:paraId="71311AC7" w14:textId="77777777" w:rsidR="008A29C0" w:rsidRPr="009F2B22" w:rsidRDefault="008A29C0" w:rsidP="008A29C0">
      <w:pPr>
        <w:jc w:val="center"/>
      </w:pPr>
    </w:p>
    <w:p w14:paraId="03DD3A89" w14:textId="77777777" w:rsidR="008A29C0" w:rsidRPr="009F2B22" w:rsidRDefault="008A29C0" w:rsidP="008A29C0">
      <w:pPr>
        <w:jc w:val="center"/>
      </w:pPr>
    </w:p>
    <w:p w14:paraId="591B3F28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0552D3E0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596F2E5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AF10FB7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2CF48EC3" w14:textId="77777777" w:rsidR="008A29C0" w:rsidRPr="009F2B22" w:rsidRDefault="008A29C0" w:rsidP="008A29C0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535E10B2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Centrum Energetických a</w:t>
      </w:r>
    </w:p>
    <w:p w14:paraId="5AB36231" w14:textId="77777777" w:rsidR="001C390B" w:rsidRPr="001C390B" w:rsidRDefault="001C390B" w:rsidP="001C390B">
      <w:pPr>
        <w:jc w:val="center"/>
        <w:rPr>
          <w:b/>
          <w:sz w:val="48"/>
          <w:szCs w:val="48"/>
        </w:rPr>
      </w:pPr>
      <w:r w:rsidRPr="001C390B">
        <w:rPr>
          <w:b/>
          <w:sz w:val="48"/>
          <w:szCs w:val="48"/>
        </w:rPr>
        <w:t>Environmentálních Technologií –</w:t>
      </w:r>
    </w:p>
    <w:p w14:paraId="3D1599EB" w14:textId="35A83C1A" w:rsidR="008A29C0" w:rsidRDefault="001C390B" w:rsidP="001C390B">
      <w:pPr>
        <w:jc w:val="center"/>
      </w:pPr>
      <w:r w:rsidRPr="001C390B">
        <w:rPr>
          <w:b/>
          <w:sz w:val="48"/>
          <w:szCs w:val="48"/>
        </w:rPr>
        <w:t>Explorer (</w:t>
      </w:r>
      <w:proofErr w:type="spellStart"/>
      <w:r w:rsidRPr="001C390B">
        <w:rPr>
          <w:b/>
          <w:sz w:val="48"/>
          <w:szCs w:val="48"/>
        </w:rPr>
        <w:t>CEETe</w:t>
      </w:r>
      <w:proofErr w:type="spellEnd"/>
      <w:r w:rsidRPr="001C390B">
        <w:rPr>
          <w:b/>
          <w:sz w:val="48"/>
          <w:szCs w:val="48"/>
        </w:rPr>
        <w:t>)</w:t>
      </w:r>
    </w:p>
    <w:p w14:paraId="00BEA65D" w14:textId="77777777" w:rsidR="008A29C0" w:rsidRPr="009F2B22" w:rsidRDefault="008A29C0" w:rsidP="008A29C0">
      <w:pPr>
        <w:jc w:val="center"/>
      </w:pPr>
    </w:p>
    <w:p w14:paraId="2D00F708" w14:textId="77777777" w:rsidR="008A29C0" w:rsidRPr="009F2B22" w:rsidRDefault="008A29C0" w:rsidP="008A29C0">
      <w:pPr>
        <w:jc w:val="center"/>
      </w:pPr>
      <w:r w:rsidRPr="009F2B22">
        <w:t xml:space="preserve">Projektová dokumentace pro vydání </w:t>
      </w:r>
      <w:r>
        <w:t>stavebního povolení</w:t>
      </w:r>
    </w:p>
    <w:p w14:paraId="1911BF0F" w14:textId="77777777" w:rsidR="008A29C0" w:rsidRPr="009F2B22" w:rsidRDefault="008A29C0" w:rsidP="008A29C0">
      <w:pPr>
        <w:jc w:val="center"/>
      </w:pPr>
    </w:p>
    <w:p w14:paraId="7194A5AB" w14:textId="12207302" w:rsidR="008A29C0" w:rsidRPr="009F2B22" w:rsidRDefault="00012795" w:rsidP="008A29C0">
      <w:pPr>
        <w:jc w:val="center"/>
      </w:pPr>
      <w:r>
        <w:rPr>
          <w:sz w:val="32"/>
          <w:szCs w:val="32"/>
        </w:rPr>
        <w:t xml:space="preserve">SO </w:t>
      </w:r>
      <w:r w:rsidR="00690C3F">
        <w:rPr>
          <w:sz w:val="32"/>
          <w:szCs w:val="32"/>
        </w:rPr>
        <w:t>08 Přípojka elektřiny</w:t>
      </w:r>
    </w:p>
    <w:p w14:paraId="6EA48110" w14:textId="77777777" w:rsidR="008A29C0" w:rsidRPr="009F2B22" w:rsidRDefault="00FE0D5C" w:rsidP="008A29C0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bookmarkStart w:id="1" w:name="_Toc352068433"/>
      <w:r>
        <w:rPr>
          <w:b/>
          <w:sz w:val="32"/>
          <w:szCs w:val="32"/>
        </w:rPr>
        <w:t>T</w:t>
      </w:r>
      <w:r w:rsidR="008A29C0" w:rsidRPr="009F2B22">
        <w:rPr>
          <w:b/>
          <w:sz w:val="32"/>
          <w:szCs w:val="32"/>
        </w:rPr>
        <w:t>echnická zpráva</w:t>
      </w:r>
      <w:bookmarkEnd w:id="1"/>
    </w:p>
    <w:p w14:paraId="37F82B0A" w14:textId="77777777" w:rsidR="008A29C0" w:rsidRPr="009F2B22" w:rsidRDefault="008A29C0" w:rsidP="008A29C0">
      <w:pPr>
        <w:jc w:val="center"/>
        <w:rPr>
          <w:shd w:val="clear" w:color="auto" w:fill="FFFF00"/>
        </w:rPr>
      </w:pPr>
    </w:p>
    <w:p w14:paraId="4D35A1DF" w14:textId="2F3ACAB7" w:rsidR="008A29C0" w:rsidRDefault="008A29C0" w:rsidP="00FE0D5C">
      <w:pPr>
        <w:jc w:val="center"/>
        <w:rPr>
          <w:shd w:val="clear" w:color="auto" w:fill="FFFF00"/>
        </w:rPr>
      </w:pPr>
    </w:p>
    <w:p w14:paraId="7D7F8EB1" w14:textId="21920FB1" w:rsidR="00012795" w:rsidRDefault="00012795" w:rsidP="00FE0D5C">
      <w:pPr>
        <w:jc w:val="center"/>
        <w:rPr>
          <w:shd w:val="clear" w:color="auto" w:fill="FFFF00"/>
        </w:rPr>
      </w:pPr>
    </w:p>
    <w:p w14:paraId="0D6D1034" w14:textId="2C1341DB" w:rsidR="00012795" w:rsidRDefault="00012795" w:rsidP="00FE0D5C">
      <w:pPr>
        <w:jc w:val="center"/>
        <w:rPr>
          <w:shd w:val="clear" w:color="auto" w:fill="FFFF00"/>
        </w:rPr>
      </w:pPr>
    </w:p>
    <w:p w14:paraId="79D2336A" w14:textId="100B66F1" w:rsidR="00012795" w:rsidRDefault="00012795" w:rsidP="00FE0D5C">
      <w:pPr>
        <w:jc w:val="center"/>
        <w:rPr>
          <w:shd w:val="clear" w:color="auto" w:fill="FFFF00"/>
        </w:rPr>
      </w:pPr>
    </w:p>
    <w:p w14:paraId="2078E1BA" w14:textId="58785C8F" w:rsidR="00012795" w:rsidRDefault="00012795" w:rsidP="00FE0D5C">
      <w:pPr>
        <w:jc w:val="center"/>
        <w:rPr>
          <w:shd w:val="clear" w:color="auto" w:fill="FFFF00"/>
        </w:rPr>
      </w:pPr>
    </w:p>
    <w:p w14:paraId="1C83B870" w14:textId="77777777" w:rsidR="00012795" w:rsidRPr="009F2B22" w:rsidRDefault="00012795" w:rsidP="00FE0D5C">
      <w:pPr>
        <w:jc w:val="center"/>
        <w:rPr>
          <w:shd w:val="clear" w:color="auto" w:fill="FFFF00"/>
        </w:rPr>
      </w:pPr>
    </w:p>
    <w:p w14:paraId="31B8BB17" w14:textId="77777777" w:rsidR="008A29C0" w:rsidRPr="009F2B22" w:rsidRDefault="008A29C0" w:rsidP="008A29C0">
      <w:pPr>
        <w:rPr>
          <w:shd w:val="clear" w:color="auto" w:fill="FFFF00"/>
        </w:rPr>
      </w:pPr>
    </w:p>
    <w:p w14:paraId="5B78817E" w14:textId="77777777" w:rsidR="008A29C0" w:rsidRPr="009F2B22" w:rsidRDefault="008A29C0" w:rsidP="008A29C0">
      <w:pPr>
        <w:rPr>
          <w:shd w:val="clear" w:color="auto" w:fill="FFFF00"/>
        </w:rPr>
      </w:pPr>
    </w:p>
    <w:p w14:paraId="390CB78F" w14:textId="77777777" w:rsidR="008A29C0" w:rsidRPr="009F2B22" w:rsidRDefault="008A29C0" w:rsidP="008A29C0">
      <w:pPr>
        <w:rPr>
          <w:shd w:val="clear" w:color="auto" w:fill="FFFF00"/>
        </w:rPr>
      </w:pPr>
    </w:p>
    <w:p w14:paraId="37EABB4C" w14:textId="77777777" w:rsidR="008A29C0" w:rsidRPr="009F2B22" w:rsidRDefault="008A29C0" w:rsidP="008A29C0">
      <w:pPr>
        <w:rPr>
          <w:shd w:val="clear" w:color="auto" w:fill="FFFF00"/>
        </w:rPr>
      </w:pPr>
    </w:p>
    <w:p w14:paraId="43201DFD" w14:textId="77777777" w:rsidR="008A29C0" w:rsidRPr="009F2B22" w:rsidRDefault="008A29C0" w:rsidP="008A29C0">
      <w:pPr>
        <w:rPr>
          <w:shd w:val="clear" w:color="auto" w:fill="FFFF00"/>
        </w:rPr>
      </w:pPr>
    </w:p>
    <w:p w14:paraId="422B4269" w14:textId="77777777" w:rsidR="008A29C0" w:rsidRPr="009F2B22" w:rsidRDefault="008A29C0" w:rsidP="008A29C0">
      <w:pPr>
        <w:rPr>
          <w:shd w:val="clear" w:color="auto" w:fill="FFFF00"/>
        </w:rPr>
      </w:pPr>
    </w:p>
    <w:p w14:paraId="109F8546" w14:textId="77777777" w:rsidR="008A29C0" w:rsidRPr="009F2B22" w:rsidRDefault="008A29C0" w:rsidP="008A29C0">
      <w:pPr>
        <w:pBdr>
          <w:top w:val="single" w:sz="2" w:space="1" w:color="auto"/>
        </w:pBdr>
        <w:rPr>
          <w:shd w:val="clear" w:color="auto" w:fill="FFFF00"/>
        </w:rPr>
      </w:pPr>
    </w:p>
    <w:tbl>
      <w:tblPr>
        <w:tblW w:w="29144" w:type="dxa"/>
        <w:tblInd w:w="-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46"/>
        <w:gridCol w:w="202"/>
        <w:gridCol w:w="6548"/>
        <w:gridCol w:w="6548"/>
      </w:tblGrid>
      <w:tr w:rsidR="008A29C0" w:rsidRPr="009F2B22" w14:paraId="7885C5C3" w14:textId="77777777" w:rsidTr="00012795">
        <w:trPr>
          <w:trHeight w:val="285"/>
        </w:trPr>
        <w:tc>
          <w:tcPr>
            <w:tcW w:w="15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570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24"/>
              <w:gridCol w:w="1226"/>
              <w:gridCol w:w="360"/>
              <w:gridCol w:w="202"/>
              <w:gridCol w:w="6346"/>
              <w:gridCol w:w="202"/>
              <w:gridCol w:w="6346"/>
            </w:tblGrid>
            <w:tr w:rsidR="008A29C0" w:rsidRPr="009F2B22" w14:paraId="56FCD1A0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C87AB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Archívní číslo: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70187F5E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6DB1E86" w14:textId="6D9AB5C5" w:rsidR="008A29C0" w:rsidRPr="009F2B22" w:rsidRDefault="001C390B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20</w:t>
                  </w:r>
                  <w:r w:rsidR="008A29C0" w:rsidRPr="009F2B22">
                    <w:rPr>
                      <w:lang w:eastAsia="cs-CZ"/>
                    </w:rPr>
                    <w:t>-0</w:t>
                  </w:r>
                  <w:r>
                    <w:rPr>
                      <w:lang w:eastAsia="cs-CZ"/>
                    </w:rPr>
                    <w:t>26</w:t>
                  </w:r>
                  <w:r w:rsidR="008A29C0" w:rsidRPr="009F2B22">
                    <w:rPr>
                      <w:lang w:eastAsia="cs-CZ"/>
                    </w:rPr>
                    <w:t>-</w:t>
                  </w:r>
                  <w:r w:rsidR="008A29C0">
                    <w:rPr>
                      <w:lang w:eastAsia="cs-CZ"/>
                    </w:rPr>
                    <w:t>4</w:t>
                  </w:r>
                  <w:r w:rsidR="008A29C0" w:rsidRPr="009F2B22">
                    <w:rPr>
                      <w:lang w:eastAsia="cs-CZ"/>
                    </w:rPr>
                    <w:t xml:space="preserve"> / </w:t>
                  </w:r>
                  <w:r w:rsidR="00012795">
                    <w:rPr>
                      <w:lang w:eastAsia="cs-CZ"/>
                    </w:rPr>
                    <w:t xml:space="preserve">SO </w:t>
                  </w:r>
                  <w:r w:rsidR="00690C3F">
                    <w:rPr>
                      <w:lang w:eastAsia="cs-CZ"/>
                    </w:rPr>
                    <w:t>08</w:t>
                  </w:r>
                  <w:r w:rsidR="008F015A">
                    <w:rPr>
                      <w:lang w:eastAsia="cs-CZ"/>
                    </w:rPr>
                    <w:t xml:space="preserve"> Přípojka </w:t>
                  </w:r>
                  <w:r w:rsidR="00690C3F">
                    <w:rPr>
                      <w:lang w:eastAsia="cs-CZ"/>
                    </w:rPr>
                    <w:t>elektřiny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F2EF1B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30D2D77B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02CB8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246E32B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5BC6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999250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232DD86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1DF0203" w14:textId="77777777" w:rsidTr="00F81BDE">
              <w:trPr>
                <w:trHeight w:val="300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A1662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Zhotovitel: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D878D4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8A0194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CHVÁLEK ATELIÉR s.r.o.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60F5D45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03B17E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5D1E1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657E22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048C840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Kafkova 1064/12, 702 00 </w:t>
                  </w:r>
                  <w:proofErr w:type="gramStart"/>
                  <w:r w:rsidRPr="009F2B22">
                    <w:rPr>
                      <w:lang w:eastAsia="cs-CZ"/>
                    </w:rPr>
                    <w:t>Ostrava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-</w:t>
                  </w:r>
                  <w:r w:rsidR="00B850E3">
                    <w:rPr>
                      <w:lang w:eastAsia="cs-CZ"/>
                    </w:rPr>
                    <w:t xml:space="preserve"> </w:t>
                  </w:r>
                  <w:r w:rsidRPr="009F2B22">
                    <w:rPr>
                      <w:lang w:eastAsia="cs-CZ"/>
                    </w:rPr>
                    <w:t>Moravská</w:t>
                  </w:r>
                  <w:proofErr w:type="gramEnd"/>
                  <w:r w:rsidRPr="009F2B22">
                    <w:rPr>
                      <w:lang w:eastAsia="cs-CZ"/>
                    </w:rPr>
                    <w:t xml:space="preserve"> Ostrava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DB1FCC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4094106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139A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DDCDC9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D072D1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7590FC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EBF82C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C40FFFE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2103B2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Hlavní 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3BA14F2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4C25038" w14:textId="0395021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 xml:space="preserve">Ing. </w:t>
                  </w:r>
                  <w:r w:rsidR="001C390B">
                    <w:rPr>
                      <w:lang w:eastAsia="cs-CZ"/>
                    </w:rPr>
                    <w:t xml:space="preserve">Martin </w:t>
                  </w:r>
                  <w:proofErr w:type="spellStart"/>
                  <w:r w:rsidR="001C390B">
                    <w:rPr>
                      <w:lang w:eastAsia="cs-CZ"/>
                    </w:rPr>
                    <w:t>Cieślar</w:t>
                  </w:r>
                  <w:proofErr w:type="spellEnd"/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D8C590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738B13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A99CE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Projektant: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9F5E7E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29CF0893" w14:textId="3C42D881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688BFF4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9DA079C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F40A1C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Vypracoval: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134C0A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5FD03A8F" w14:textId="2AD22542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Ing. Bohuslav Šulák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26363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23BACE27" w14:textId="77777777" w:rsidTr="00F81BDE">
              <w:trPr>
                <w:gridAfter w:val="1"/>
                <w:wAfter w:w="6346" w:type="dxa"/>
                <w:trHeight w:hRule="exact" w:val="85"/>
              </w:trPr>
              <w:tc>
                <w:tcPr>
                  <w:tcW w:w="10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C62DB3D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12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819EC3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12B44C06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2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9D549F6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6833CA7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45947A59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0836ED5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Stavebník: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D3FB1DA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6F96D52E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C735DC">
                    <w:rPr>
                      <w:lang w:eastAsia="cs-CZ"/>
                    </w:rPr>
                    <w:t xml:space="preserve">Vysoká škola </w:t>
                  </w:r>
                  <w:proofErr w:type="gramStart"/>
                  <w:r w:rsidRPr="00C735DC">
                    <w:rPr>
                      <w:lang w:eastAsia="cs-CZ"/>
                    </w:rPr>
                    <w:t>báňská -Technická</w:t>
                  </w:r>
                  <w:proofErr w:type="gramEnd"/>
                  <w:r w:rsidRPr="00C735DC">
                    <w:rPr>
                      <w:lang w:eastAsia="cs-CZ"/>
                    </w:rPr>
                    <w:t xml:space="preserve"> univerzita Ostrava 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87D2F83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7BC777CB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C26864A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CFABC8C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5A1FFD7B" w14:textId="77777777" w:rsidR="008A29C0" w:rsidRDefault="008A29C0" w:rsidP="00F81BDE">
                  <w:pPr>
                    <w:suppressAutoHyphens w:val="0"/>
                    <w:ind w:firstLineChars="100" w:firstLine="200"/>
                  </w:pPr>
                  <w:r>
                    <w:t xml:space="preserve">17. listopadu 2172/15, 708 00 </w:t>
                  </w:r>
                  <w:proofErr w:type="gramStart"/>
                  <w:r>
                    <w:t>Ostrava - Poruba</w:t>
                  </w:r>
                  <w:proofErr w:type="gramEnd"/>
                </w:p>
                <w:p w14:paraId="184C417C" w14:textId="77777777" w:rsidR="008A29C0" w:rsidRPr="008D1459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78F7CE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0BCFC83A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E4B9E68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 w:rsidRPr="009F2B22">
                    <w:rPr>
                      <w:lang w:eastAsia="cs-CZ"/>
                    </w:rPr>
                    <w:t>Datum: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608D8C5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right w:val="nil"/>
                  </w:tcBorders>
                  <w:vAlign w:val="bottom"/>
                </w:tcPr>
                <w:p w14:paraId="3C70C101" w14:textId="386570ED" w:rsidR="008A29C0" w:rsidRPr="009F2B22" w:rsidRDefault="00012795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  <w:r>
                    <w:rPr>
                      <w:lang w:eastAsia="cs-CZ"/>
                    </w:rPr>
                    <w:t>10</w:t>
                  </w:r>
                  <w:r w:rsidR="008A29C0" w:rsidRPr="009F2B22">
                    <w:rPr>
                      <w:lang w:eastAsia="cs-CZ"/>
                    </w:rPr>
                    <w:t xml:space="preserve"> / 20</w:t>
                  </w:r>
                  <w:r w:rsidR="001C390B">
                    <w:rPr>
                      <w:lang w:eastAsia="cs-CZ"/>
                    </w:rPr>
                    <w:t>20</w:t>
                  </w: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CA9091F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  <w:tr w:rsidR="008A29C0" w:rsidRPr="009F2B22" w14:paraId="525C1002" w14:textId="77777777" w:rsidTr="00F81BDE">
              <w:trPr>
                <w:trHeight w:val="285"/>
              </w:trPr>
              <w:tc>
                <w:tcPr>
                  <w:tcW w:w="225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3D410401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2437747" w14:textId="77777777" w:rsidR="008A29C0" w:rsidRPr="009F2B22" w:rsidRDefault="008A29C0" w:rsidP="00F81BDE">
                  <w:pPr>
                    <w:suppressAutoHyphens w:val="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14:paraId="71439B42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  <w:tc>
                <w:tcPr>
                  <w:tcW w:w="654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9A82339" w14:textId="77777777" w:rsidR="008A29C0" w:rsidRPr="009F2B22" w:rsidRDefault="008A29C0" w:rsidP="00F81BDE">
                  <w:pPr>
                    <w:suppressAutoHyphens w:val="0"/>
                    <w:ind w:firstLineChars="100" w:firstLine="200"/>
                    <w:rPr>
                      <w:lang w:eastAsia="cs-CZ"/>
                    </w:rPr>
                  </w:pPr>
                </w:p>
              </w:tc>
            </w:tr>
          </w:tbl>
          <w:p w14:paraId="30DEEF73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4D6A1" w14:textId="77777777" w:rsidR="008A29C0" w:rsidRPr="009F2B22" w:rsidRDefault="008A29C0" w:rsidP="00F81BDE">
            <w:pPr>
              <w:suppressAutoHyphens w:val="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E61C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A9152" w14:textId="77777777" w:rsidR="008A29C0" w:rsidRPr="009F2B22" w:rsidRDefault="008A29C0" w:rsidP="00F81BDE">
            <w:pPr>
              <w:suppressAutoHyphens w:val="0"/>
              <w:ind w:firstLineChars="100" w:firstLine="200"/>
              <w:rPr>
                <w:lang w:eastAsia="cs-CZ"/>
              </w:rPr>
            </w:pPr>
          </w:p>
        </w:tc>
      </w:tr>
    </w:tbl>
    <w:p w14:paraId="193AA31A" w14:textId="77777777" w:rsidR="008A29C0" w:rsidRPr="009F2B22" w:rsidRDefault="008A29C0" w:rsidP="008A29C0">
      <w:pPr>
        <w:sectPr w:rsidR="008A29C0" w:rsidRPr="009F2B22" w:rsidSect="008A29C0">
          <w:headerReference w:type="default" r:id="rId11"/>
          <w:footerReference w:type="default" r:id="rId12"/>
          <w:headerReference w:type="first" r:id="rId13"/>
          <w:pgSz w:w="11905" w:h="16837"/>
          <w:pgMar w:top="1418" w:right="1418" w:bottom="1418" w:left="1701" w:header="708" w:footer="921" w:gutter="0"/>
          <w:cols w:space="708"/>
          <w:titlePg/>
          <w:docGrid w:linePitch="360"/>
        </w:sectPr>
      </w:pPr>
    </w:p>
    <w:p w14:paraId="798FD517" w14:textId="77777777" w:rsidR="008A29C0" w:rsidRDefault="008A29C0" w:rsidP="008A29C0">
      <w:pPr>
        <w:rPr>
          <w:szCs w:val="20"/>
        </w:rPr>
      </w:pPr>
      <w:r w:rsidRPr="002715DD">
        <w:rPr>
          <w:szCs w:val="20"/>
        </w:rPr>
        <w:lastRenderedPageBreak/>
        <w:t>Obsah:</w:t>
      </w:r>
    </w:p>
    <w:p w14:paraId="255C0E29" w14:textId="56DE45ED" w:rsidR="00842279" w:rsidRDefault="001647F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r>
        <w:rPr>
          <w:lang w:eastAsia="cs-CZ"/>
        </w:rPr>
        <w:fldChar w:fldCharType="begin"/>
      </w:r>
      <w:r>
        <w:rPr>
          <w:lang w:eastAsia="cs-CZ"/>
        </w:rPr>
        <w:instrText xml:space="preserve"> TOC \h \z \t "Nadpis 7;1;Nadpis 8;2;Nadpis 9;3" </w:instrText>
      </w:r>
      <w:r>
        <w:rPr>
          <w:lang w:eastAsia="cs-CZ"/>
        </w:rPr>
        <w:fldChar w:fldCharType="separate"/>
      </w:r>
      <w:hyperlink w:anchor="_Toc54358350" w:history="1">
        <w:r w:rsidR="00842279" w:rsidRPr="009B7551">
          <w:rPr>
            <w:rStyle w:val="Hypertextovodkaz"/>
            <w:noProof/>
          </w:rPr>
          <w:t>D.1</w:t>
        </w:r>
        <w:r w:rsidR="00842279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="00842279" w:rsidRPr="009B7551">
          <w:rPr>
            <w:rStyle w:val="Hypertextovodkaz"/>
            <w:noProof/>
          </w:rPr>
          <w:t>PŘEDMĚT PROJEKTU</w:t>
        </w:r>
        <w:r w:rsidR="00842279">
          <w:rPr>
            <w:noProof/>
            <w:webHidden/>
          </w:rPr>
          <w:tab/>
        </w:r>
        <w:r w:rsidR="00842279">
          <w:rPr>
            <w:noProof/>
            <w:webHidden/>
          </w:rPr>
          <w:fldChar w:fldCharType="begin"/>
        </w:r>
        <w:r w:rsidR="00842279">
          <w:rPr>
            <w:noProof/>
            <w:webHidden/>
          </w:rPr>
          <w:instrText xml:space="preserve"> PAGEREF _Toc54358350 \h </w:instrText>
        </w:r>
        <w:r w:rsidR="00842279">
          <w:rPr>
            <w:noProof/>
            <w:webHidden/>
          </w:rPr>
        </w:r>
        <w:r w:rsidR="00842279">
          <w:rPr>
            <w:noProof/>
            <w:webHidden/>
          </w:rPr>
          <w:fldChar w:fldCharType="separate"/>
        </w:r>
        <w:r w:rsidR="00842279">
          <w:rPr>
            <w:noProof/>
            <w:webHidden/>
          </w:rPr>
          <w:t>3</w:t>
        </w:r>
        <w:r w:rsidR="00842279">
          <w:rPr>
            <w:noProof/>
            <w:webHidden/>
          </w:rPr>
          <w:fldChar w:fldCharType="end"/>
        </w:r>
      </w:hyperlink>
    </w:p>
    <w:p w14:paraId="57980B37" w14:textId="4B026F26" w:rsidR="00842279" w:rsidRDefault="0084227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358351" w:history="1">
        <w:r w:rsidRPr="009B7551">
          <w:rPr>
            <w:rStyle w:val="Hypertextovodkaz"/>
            <w:noProof/>
          </w:rPr>
          <w:t>D.2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POPIS TECHNICKÉHO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F33264" w14:textId="256146C9" w:rsidR="00842279" w:rsidRDefault="00842279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358352" w:history="1">
        <w:r w:rsidRPr="009B7551">
          <w:rPr>
            <w:rStyle w:val="Hypertextovodkaz"/>
            <w:noProof/>
          </w:rPr>
          <w:t>D.2.1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SO 08.1 Přípojka pro SO 01 - VN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2E1185E" w14:textId="20237197" w:rsidR="00842279" w:rsidRDefault="00842279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358353" w:history="1">
        <w:r w:rsidRPr="009B7551">
          <w:rPr>
            <w:rStyle w:val="Hypertextovodkaz"/>
            <w:noProof/>
          </w:rPr>
          <w:t>D.2.2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SO 08.2 Příprava propojení VN s EkF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70B9AC" w14:textId="2A79F527" w:rsidR="00842279" w:rsidRDefault="00842279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358354" w:history="1">
        <w:r w:rsidRPr="009B7551">
          <w:rPr>
            <w:rStyle w:val="Hypertextovodkaz"/>
            <w:noProof/>
          </w:rPr>
          <w:t>D.2.3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SO 08.3 Napojení NN – nabíjecí stanice pro elektromobily a reklamní pylon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8FC810" w14:textId="1CA71BDB" w:rsidR="00842279" w:rsidRDefault="00842279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358355" w:history="1">
        <w:r w:rsidRPr="009B7551">
          <w:rPr>
            <w:rStyle w:val="Hypertextovodkaz"/>
            <w:noProof/>
          </w:rPr>
          <w:t>D.2.4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SO 08.4. Přípojka nn pro vodíkovou stanice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9FAD9B6" w14:textId="0015CA1C" w:rsidR="00842279" w:rsidRDefault="00842279">
      <w:pPr>
        <w:pStyle w:val="Obsah2"/>
        <w:tabs>
          <w:tab w:val="right" w:leader="dot" w:pos="8779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cs-CZ"/>
        </w:rPr>
      </w:pPr>
      <w:hyperlink w:anchor="_Toc54358356" w:history="1">
        <w:r w:rsidRPr="009B7551">
          <w:rPr>
            <w:rStyle w:val="Hypertextovodkaz"/>
            <w:noProof/>
          </w:rPr>
          <w:t>D.2.5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Uspořádání sítí technického vybavení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77F1B65" w14:textId="5124C666" w:rsidR="00842279" w:rsidRDefault="0084227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358357" w:history="1">
        <w:r w:rsidRPr="009B7551">
          <w:rPr>
            <w:rStyle w:val="Hypertextovodkaz"/>
            <w:noProof/>
          </w:rPr>
          <w:t>D.3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TECHNICKÉ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24ACA55" w14:textId="35526E80" w:rsidR="00842279" w:rsidRDefault="00842279">
      <w:pPr>
        <w:pStyle w:val="Obsah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cs-CZ"/>
        </w:rPr>
      </w:pPr>
      <w:hyperlink w:anchor="_Toc54358358" w:history="1">
        <w:r w:rsidRPr="009B7551">
          <w:rPr>
            <w:rStyle w:val="Hypertextovodkaz"/>
            <w:noProof/>
          </w:rPr>
          <w:t>D.4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cs-CZ"/>
          </w:rPr>
          <w:tab/>
        </w:r>
        <w:r w:rsidRPr="009B7551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_Toc54358358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BDC1CC" w14:textId="4A40F426" w:rsidR="00CB38AE" w:rsidRDefault="001647F9" w:rsidP="001647F9">
      <w:pPr>
        <w:rPr>
          <w:lang w:eastAsia="cs-CZ"/>
        </w:rPr>
      </w:pPr>
      <w:r>
        <w:rPr>
          <w:lang w:eastAsia="cs-CZ"/>
        </w:rPr>
        <w:fldChar w:fldCharType="end"/>
      </w:r>
    </w:p>
    <w:p w14:paraId="6AC09310" w14:textId="65811A59" w:rsidR="00CB38AE" w:rsidRDefault="00CB38AE" w:rsidP="00CB38AE">
      <w:pPr>
        <w:rPr>
          <w:lang w:eastAsia="cs-CZ"/>
        </w:rPr>
      </w:pPr>
      <w:r>
        <w:rPr>
          <w:lang w:eastAsia="cs-CZ"/>
        </w:rPr>
        <w:br w:type="page"/>
      </w:r>
    </w:p>
    <w:p w14:paraId="24DCBEDF" w14:textId="77777777" w:rsidR="005361B2" w:rsidRDefault="005361B2" w:rsidP="00CB38AE">
      <w:pPr>
        <w:rPr>
          <w:lang w:eastAsia="cs-CZ"/>
        </w:rPr>
      </w:pPr>
    </w:p>
    <w:p w14:paraId="78D6B27D" w14:textId="1179DEBC" w:rsidR="00A816AC" w:rsidRPr="001E1308" w:rsidRDefault="001E1308" w:rsidP="00F81BDE">
      <w:pPr>
        <w:pStyle w:val="Nadpis7"/>
      </w:pPr>
      <w:bookmarkStart w:id="2" w:name="_Toc54358350"/>
      <w:r w:rsidRPr="001E1308">
        <w:t>PŘEDMĚT PROJEKTU</w:t>
      </w:r>
      <w:bookmarkEnd w:id="2"/>
    </w:p>
    <w:p w14:paraId="6017130E" w14:textId="77777777" w:rsidR="001E1308" w:rsidRDefault="001E1308" w:rsidP="001E1308">
      <w:pPr>
        <w:suppressAutoHyphens w:val="0"/>
        <w:spacing w:line="240" w:lineRule="exact"/>
        <w:jc w:val="both"/>
        <w:outlineLvl w:val="1"/>
        <w:rPr>
          <w:rFonts w:cs="Times New Roman"/>
          <w:highlight w:val="yellow"/>
          <w:lang w:val="x-none" w:eastAsia="x-none"/>
        </w:rPr>
      </w:pPr>
      <w:bookmarkStart w:id="3" w:name="_Toc27578429"/>
    </w:p>
    <w:p w14:paraId="2D3BB91C" w14:textId="77777777" w:rsidR="00670830" w:rsidRDefault="00A816AC" w:rsidP="0067083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 w:rsidRPr="00670830">
        <w:rPr>
          <w:rFonts w:cs="Times New Roman"/>
          <w:lang w:eastAsia="x-none"/>
        </w:rPr>
        <w:t xml:space="preserve">Předmětem této části </w:t>
      </w:r>
      <w:bookmarkEnd w:id="3"/>
      <w:r w:rsidR="001E1308" w:rsidRPr="001E1308">
        <w:rPr>
          <w:rFonts w:cs="Times New Roman"/>
          <w:lang w:eastAsia="x-none"/>
        </w:rPr>
        <w:t xml:space="preserve">projektové dokumentace </w:t>
      </w:r>
      <w:r w:rsidR="00670830">
        <w:rPr>
          <w:rFonts w:cs="Times New Roman"/>
          <w:lang w:eastAsia="x-none"/>
        </w:rPr>
        <w:t>jsou přípojky elektro pro</w:t>
      </w:r>
      <w:r w:rsidR="005423A1">
        <w:rPr>
          <w:rFonts w:cs="Times New Roman"/>
          <w:lang w:eastAsia="x-none"/>
        </w:rPr>
        <w:t xml:space="preserve"> objekt </w:t>
      </w:r>
      <w:proofErr w:type="spellStart"/>
      <w:r w:rsidR="005423A1">
        <w:rPr>
          <w:rFonts w:cs="Times New Roman"/>
          <w:lang w:eastAsia="x-none"/>
        </w:rPr>
        <w:t>CEETe</w:t>
      </w:r>
      <w:proofErr w:type="spellEnd"/>
      <w:r w:rsidR="00670830">
        <w:rPr>
          <w:rFonts w:cs="Times New Roman"/>
          <w:lang w:eastAsia="x-none"/>
        </w:rPr>
        <w:t xml:space="preserve"> a sousední objekty</w:t>
      </w:r>
      <w:r w:rsidR="005423A1">
        <w:rPr>
          <w:rFonts w:cs="Times New Roman"/>
          <w:lang w:eastAsia="x-none"/>
        </w:rPr>
        <w:t xml:space="preserve">. </w:t>
      </w:r>
      <w:r w:rsidR="00670830">
        <w:rPr>
          <w:rFonts w:cs="Times New Roman"/>
          <w:lang w:eastAsia="x-none"/>
        </w:rPr>
        <w:t>Projekční soubor je rozdělen do následujících částí:</w:t>
      </w:r>
    </w:p>
    <w:p w14:paraId="2BC9E676" w14:textId="148B8C2C" w:rsidR="00670830" w:rsidRDefault="00670830" w:rsidP="0067083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 08.1 Přípojka pro SO 01 – VN</w:t>
      </w:r>
    </w:p>
    <w:p w14:paraId="6AC524D0" w14:textId="645B3512" w:rsidR="00670830" w:rsidRDefault="00670830" w:rsidP="0067083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 08.2 Příprava napojení VN s </w:t>
      </w:r>
      <w:proofErr w:type="spellStart"/>
      <w:r>
        <w:rPr>
          <w:rFonts w:cs="Times New Roman"/>
          <w:lang w:eastAsia="x-none"/>
        </w:rPr>
        <w:t>EkF</w:t>
      </w:r>
      <w:proofErr w:type="spellEnd"/>
    </w:p>
    <w:p w14:paraId="692A8E8A" w14:textId="1A8EA0C1" w:rsidR="00670830" w:rsidRDefault="00670830" w:rsidP="0067083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SO 08.3 Napojení </w:t>
      </w:r>
      <w:proofErr w:type="gramStart"/>
      <w:r>
        <w:rPr>
          <w:rFonts w:cs="Times New Roman"/>
          <w:lang w:eastAsia="x-none"/>
        </w:rPr>
        <w:t>NN - nabíjecí</w:t>
      </w:r>
      <w:proofErr w:type="gramEnd"/>
      <w:r>
        <w:rPr>
          <w:rFonts w:cs="Times New Roman"/>
          <w:lang w:eastAsia="x-none"/>
        </w:rPr>
        <w:t xml:space="preserve"> stanice pro elektromobily a reklamní pylon</w:t>
      </w:r>
    </w:p>
    <w:p w14:paraId="1D4F74E7" w14:textId="0471533D" w:rsidR="00A816AC" w:rsidRDefault="00670830" w:rsidP="00670830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SO 08.4 Přípojka NN pro vodíkovou stanici</w:t>
      </w:r>
    </w:p>
    <w:p w14:paraId="215C90C8" w14:textId="77777777" w:rsidR="00670830" w:rsidRPr="001C390B" w:rsidRDefault="00670830" w:rsidP="00670830">
      <w:pPr>
        <w:suppressAutoHyphens w:val="0"/>
        <w:spacing w:line="240" w:lineRule="exact"/>
        <w:ind w:firstLine="340"/>
        <w:jc w:val="both"/>
        <w:outlineLvl w:val="1"/>
        <w:rPr>
          <w:iCs/>
          <w:szCs w:val="20"/>
          <w:highlight w:val="yellow"/>
          <w:lang w:eastAsia="cs-CZ"/>
        </w:rPr>
      </w:pPr>
    </w:p>
    <w:p w14:paraId="092F1B33" w14:textId="42308EC8" w:rsidR="00A816AC" w:rsidRPr="00C510EE" w:rsidRDefault="00C510EE" w:rsidP="00042177">
      <w:pPr>
        <w:pStyle w:val="Nadpis7"/>
      </w:pPr>
      <w:bookmarkStart w:id="4" w:name="_Toc54358351"/>
      <w:r w:rsidRPr="00C510EE">
        <w:t>POPIS TECHNICKÉHO ŘEŠENÍ</w:t>
      </w:r>
      <w:bookmarkEnd w:id="4"/>
    </w:p>
    <w:p w14:paraId="6F3330D1" w14:textId="45946B57" w:rsidR="00A816AC" w:rsidRPr="00C510EE" w:rsidRDefault="00670830" w:rsidP="00F81BDE">
      <w:pPr>
        <w:pStyle w:val="Nadpis8"/>
      </w:pPr>
      <w:bookmarkStart w:id="5" w:name="_Toc54358352"/>
      <w:r>
        <w:t>SO 08.1 Přípojka pro SO 01 - VN</w:t>
      </w:r>
      <w:bookmarkEnd w:id="5"/>
    </w:p>
    <w:p w14:paraId="63B32B43" w14:textId="7F84832A" w:rsidR="005E7007" w:rsidRDefault="00670830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Tato část řeší přípojku VN (22kV) pro objekt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ze stávajícího objektu IET. Rozvaděč 22kV v objektu IET je napojen kabelovou smyčkou VN ze spínací stanice (vývod č.9) a z objektu CPIT1 (vývod. č.4). Kabelový přívod VN z objektu CPIT1 bude před objektem IET rozpojen a na </w:t>
      </w:r>
      <w:r w:rsidR="00307AF2">
        <w:rPr>
          <w:rFonts w:cs="Times New Roman"/>
          <w:lang w:eastAsia="x-none"/>
        </w:rPr>
        <w:t xml:space="preserve">rozpojeném </w:t>
      </w:r>
      <w:r>
        <w:rPr>
          <w:rFonts w:cs="Times New Roman"/>
          <w:lang w:eastAsia="x-none"/>
        </w:rPr>
        <w:t>kabelu bud</w:t>
      </w:r>
      <w:r w:rsidR="00307AF2">
        <w:rPr>
          <w:rFonts w:cs="Times New Roman"/>
          <w:lang w:eastAsia="x-none"/>
        </w:rPr>
        <w:t>ou</w:t>
      </w:r>
      <w:r>
        <w:rPr>
          <w:rFonts w:cs="Times New Roman"/>
          <w:lang w:eastAsia="x-none"/>
        </w:rPr>
        <w:t xml:space="preserve"> proveden</w:t>
      </w:r>
      <w:r w:rsidR="00307AF2">
        <w:rPr>
          <w:rFonts w:cs="Times New Roman"/>
          <w:lang w:eastAsia="x-none"/>
        </w:rPr>
        <w:t>y</w:t>
      </w:r>
      <w:r>
        <w:rPr>
          <w:rFonts w:cs="Times New Roman"/>
          <w:lang w:eastAsia="x-none"/>
        </w:rPr>
        <w:t xml:space="preserve"> kabelov</w:t>
      </w:r>
      <w:r w:rsidR="00307AF2">
        <w:rPr>
          <w:rFonts w:cs="Times New Roman"/>
          <w:lang w:eastAsia="x-none"/>
        </w:rPr>
        <w:t>é</w:t>
      </w:r>
      <w:r>
        <w:rPr>
          <w:rFonts w:cs="Times New Roman"/>
          <w:lang w:eastAsia="x-none"/>
        </w:rPr>
        <w:t xml:space="preserve"> spojk</w:t>
      </w:r>
      <w:r w:rsidR="00307AF2">
        <w:rPr>
          <w:rFonts w:cs="Times New Roman"/>
          <w:lang w:eastAsia="x-none"/>
        </w:rPr>
        <w:t>y</w:t>
      </w:r>
      <w:r>
        <w:rPr>
          <w:rFonts w:cs="Times New Roman"/>
          <w:lang w:eastAsia="x-none"/>
        </w:rPr>
        <w:t xml:space="preserve"> pro</w:t>
      </w:r>
      <w:r w:rsidR="00307AF2">
        <w:rPr>
          <w:rFonts w:cs="Times New Roman"/>
          <w:lang w:eastAsia="x-none"/>
        </w:rPr>
        <w:t xml:space="preserve"> smyčkové</w:t>
      </w:r>
      <w:r>
        <w:rPr>
          <w:rFonts w:cs="Times New Roman"/>
          <w:lang w:eastAsia="x-none"/>
        </w:rPr>
        <w:t xml:space="preserve"> napojení pole č.1 </w:t>
      </w:r>
      <w:r w:rsidR="00307AF2">
        <w:rPr>
          <w:rFonts w:cs="Times New Roman"/>
          <w:lang w:eastAsia="x-none"/>
        </w:rPr>
        <w:t xml:space="preserve">a pole č.2 </w:t>
      </w:r>
      <w:r>
        <w:rPr>
          <w:rFonts w:cs="Times New Roman"/>
          <w:lang w:eastAsia="x-none"/>
        </w:rPr>
        <w:t xml:space="preserve">rozvaděče </w:t>
      </w:r>
      <w:proofErr w:type="gramStart"/>
      <w:r>
        <w:rPr>
          <w:rFonts w:cs="Times New Roman"/>
          <w:lang w:eastAsia="x-none"/>
        </w:rPr>
        <w:t>1-R22</w:t>
      </w:r>
      <w:proofErr w:type="gramEnd"/>
      <w:r>
        <w:rPr>
          <w:rFonts w:cs="Times New Roman"/>
          <w:lang w:eastAsia="x-none"/>
        </w:rPr>
        <w:t xml:space="preserve"> (22kV) v 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. </w:t>
      </w:r>
      <w:r w:rsidR="00762370">
        <w:rPr>
          <w:rFonts w:cs="Times New Roman"/>
          <w:lang w:eastAsia="x-none"/>
        </w:rPr>
        <w:t>Kabelova smyčka VN bude provedena pomocí kabelů 2x (3x AXEKVCEY 150 mm</w:t>
      </w:r>
      <w:r w:rsidR="00762370">
        <w:rPr>
          <w:lang w:eastAsia="x-none"/>
        </w:rPr>
        <w:t>²).</w:t>
      </w:r>
      <w:r w:rsidR="00762370">
        <w:rPr>
          <w:rFonts w:cs="Times New Roman"/>
          <w:lang w:eastAsia="x-none"/>
        </w:rPr>
        <w:t xml:space="preserve"> </w:t>
      </w:r>
      <w:r w:rsidR="00307AF2">
        <w:rPr>
          <w:rFonts w:cs="Times New Roman"/>
          <w:lang w:eastAsia="x-none"/>
        </w:rPr>
        <w:t>Podrobněji je napojení zřejmé z výkresu č.01 – přehledové schéma napájení.</w:t>
      </w:r>
    </w:p>
    <w:p w14:paraId="389E5033" w14:textId="3FC51BF5" w:rsidR="00816CDE" w:rsidRPr="001C390B" w:rsidRDefault="00816CDE" w:rsidP="00FD6953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highlight w:val="yellow"/>
          <w:lang w:eastAsia="x-none"/>
        </w:rPr>
      </w:pPr>
      <w:r>
        <w:rPr>
          <w:rFonts w:cs="Times New Roman"/>
          <w:lang w:eastAsia="x-none"/>
        </w:rPr>
        <w:t>Kabelová přípojka VN budou uložena ve výkopu v rýze 600x1100mm. Kabely budou protaženy v elektroinstalačních korugovaných chráničkách, které budou uloženy v typových betonových kanálech z prefabrikovaných dílů</w:t>
      </w:r>
      <w:r w:rsidR="00134063">
        <w:rPr>
          <w:rFonts w:cs="Times New Roman"/>
          <w:lang w:eastAsia="x-none"/>
        </w:rPr>
        <w:t>.</w:t>
      </w:r>
      <w:r w:rsidR="00134063" w:rsidRPr="00134063">
        <w:rPr>
          <w:rFonts w:cs="Times New Roman"/>
          <w:lang w:eastAsia="x-none"/>
        </w:rPr>
        <w:t xml:space="preserve"> </w:t>
      </w:r>
      <w:r w:rsidR="00134063">
        <w:rPr>
          <w:rFonts w:cs="Times New Roman"/>
          <w:lang w:eastAsia="x-none"/>
        </w:rPr>
        <w:t>Betonové kanály budou zakryty zhutněnou zeminou s výstražnou fólií.</w:t>
      </w:r>
    </w:p>
    <w:p w14:paraId="48FD2CBE" w14:textId="4BCD21C0" w:rsidR="00A816AC" w:rsidRPr="003D7C39" w:rsidRDefault="00816CDE" w:rsidP="00F81BDE">
      <w:pPr>
        <w:pStyle w:val="Nadpis8"/>
      </w:pPr>
      <w:bookmarkStart w:id="6" w:name="_Toc54358353"/>
      <w:r>
        <w:t xml:space="preserve">SO 08.2 Příprava propojení VN s </w:t>
      </w:r>
      <w:proofErr w:type="spellStart"/>
      <w:r>
        <w:t>EkF</w:t>
      </w:r>
      <w:bookmarkEnd w:id="6"/>
      <w:proofErr w:type="spellEnd"/>
    </w:p>
    <w:p w14:paraId="3A5F2BDE" w14:textId="4DB2A72A" w:rsidR="00262178" w:rsidRDefault="00816CDE" w:rsidP="006E338F">
      <w:pPr>
        <w:suppressAutoHyphens w:val="0"/>
        <w:spacing w:line="240" w:lineRule="exact"/>
        <w:ind w:firstLine="340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Z 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bude provedena příprava pro VN propojení mezi objekty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a </w:t>
      </w:r>
      <w:proofErr w:type="spellStart"/>
      <w:r>
        <w:rPr>
          <w:rFonts w:cs="Times New Roman"/>
          <w:lang w:eastAsia="x-none"/>
        </w:rPr>
        <w:t>EkF</w:t>
      </w:r>
      <w:proofErr w:type="spellEnd"/>
      <w:r>
        <w:rPr>
          <w:rFonts w:cs="Times New Roman"/>
          <w:lang w:eastAsia="x-none"/>
        </w:rPr>
        <w:t xml:space="preserve">, která bude ukončená v šachtici u komunikace na parcele č. 1738/110. </w:t>
      </w:r>
      <w:r w:rsidR="00134063">
        <w:rPr>
          <w:rFonts w:cs="Times New Roman"/>
          <w:lang w:eastAsia="x-none"/>
        </w:rPr>
        <w:t>V</w:t>
      </w:r>
      <w:r>
        <w:rPr>
          <w:rFonts w:cs="Times New Roman"/>
          <w:lang w:eastAsia="x-none"/>
        </w:rPr>
        <w:t>e výkopu v rýze 600x1100mm</w:t>
      </w:r>
      <w:r w:rsidR="00134063">
        <w:rPr>
          <w:rFonts w:cs="Times New Roman"/>
          <w:lang w:eastAsia="x-none"/>
        </w:rPr>
        <w:t xml:space="preserve"> bude připravena trasa pro budoucí protažení kabelů, která bude vytvořena z typových </w:t>
      </w:r>
      <w:r w:rsidR="00134063">
        <w:rPr>
          <w:rFonts w:cs="Times New Roman"/>
          <w:lang w:eastAsia="x-none"/>
        </w:rPr>
        <w:t>betonových kanál</w:t>
      </w:r>
      <w:r w:rsidR="00134063">
        <w:rPr>
          <w:rFonts w:cs="Times New Roman"/>
          <w:lang w:eastAsia="x-none"/>
        </w:rPr>
        <w:t>ů, ve kterých budou uloženy elektroinstalační korugované chráničky s protahovacím lankem. Betonové kanály budou za</w:t>
      </w:r>
      <w:r>
        <w:rPr>
          <w:rFonts w:cs="Times New Roman"/>
          <w:lang w:eastAsia="x-none"/>
        </w:rPr>
        <w:t>kryt</w:t>
      </w:r>
      <w:r w:rsidR="00134063">
        <w:rPr>
          <w:rFonts w:cs="Times New Roman"/>
          <w:lang w:eastAsia="x-none"/>
        </w:rPr>
        <w:t>y zhutněnou zeminou</w:t>
      </w:r>
      <w:r>
        <w:rPr>
          <w:rFonts w:cs="Times New Roman"/>
          <w:lang w:eastAsia="x-none"/>
        </w:rPr>
        <w:t xml:space="preserve"> s výstražnou fólií.</w:t>
      </w:r>
      <w:r>
        <w:rPr>
          <w:rFonts w:cs="Times New Roman"/>
          <w:lang w:eastAsia="x-none"/>
        </w:rPr>
        <w:t xml:space="preserve"> </w:t>
      </w:r>
    </w:p>
    <w:p w14:paraId="2CA1CBBD" w14:textId="48D7B707" w:rsidR="00C05FF8" w:rsidRPr="00FD6953" w:rsidRDefault="00134063" w:rsidP="00C05FF8">
      <w:pPr>
        <w:pStyle w:val="Nadpis8"/>
      </w:pPr>
      <w:bookmarkStart w:id="7" w:name="_Toc54358354"/>
      <w:r>
        <w:t>SO 08.3 Napojení NN – nabíjecí stanice pro elektromobily a reklamní pylon</w:t>
      </w:r>
      <w:bookmarkEnd w:id="7"/>
    </w:p>
    <w:p w14:paraId="7612D12B" w14:textId="59C3C502" w:rsidR="006E338F" w:rsidRDefault="006E338F" w:rsidP="00C05FF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Z hlavního rozvaděče RH objektu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bude provedeno silové napojení nabíjecích stanic pro elektromobily a reklamního pylonu.</w:t>
      </w:r>
    </w:p>
    <w:p w14:paraId="4D734D3F" w14:textId="31453D07" w:rsidR="0012439C" w:rsidRDefault="006E338F" w:rsidP="0012439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Nabíjecí stanice NS1 bude napojena silovými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kabely s PVC izolací o průřezu 3x (3x120+70 mm</w:t>
      </w:r>
      <w:r>
        <w:rPr>
          <w:lang w:eastAsia="x-none"/>
        </w:rPr>
        <w:t>²</w:t>
      </w:r>
      <w:r>
        <w:rPr>
          <w:rFonts w:cs="Times New Roman"/>
          <w:lang w:eastAsia="x-none"/>
        </w:rPr>
        <w:t xml:space="preserve">) a ovládacím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kabelem s PVC izolací o průřezu </w:t>
      </w:r>
      <w:r w:rsidR="0012439C">
        <w:rPr>
          <w:rFonts w:cs="Times New Roman"/>
          <w:lang w:eastAsia="x-none"/>
        </w:rPr>
        <w:t>5x2,5</w:t>
      </w:r>
      <w:r w:rsidR="00A82508">
        <w:rPr>
          <w:rFonts w:cs="Times New Roman"/>
          <w:lang w:eastAsia="x-none"/>
        </w:rPr>
        <w:t xml:space="preserve"> </w:t>
      </w:r>
      <w:r w:rsidR="0012439C">
        <w:rPr>
          <w:rFonts w:cs="Times New Roman"/>
          <w:lang w:eastAsia="x-none"/>
        </w:rPr>
        <w:t>mm</w:t>
      </w:r>
      <w:r w:rsidR="0012439C">
        <w:rPr>
          <w:lang w:eastAsia="x-none"/>
        </w:rPr>
        <w:t>²</w:t>
      </w:r>
      <w:r w:rsidR="0012439C">
        <w:rPr>
          <w:rFonts w:cs="Times New Roman"/>
          <w:lang w:eastAsia="x-none"/>
        </w:rPr>
        <w:t>.</w:t>
      </w:r>
      <w:r>
        <w:rPr>
          <w:rFonts w:cs="Times New Roman"/>
          <w:lang w:eastAsia="x-none"/>
        </w:rPr>
        <w:t xml:space="preserve"> </w:t>
      </w:r>
      <w:r w:rsidR="0012439C">
        <w:rPr>
          <w:rFonts w:cs="Times New Roman"/>
          <w:lang w:eastAsia="x-none"/>
        </w:rPr>
        <w:t>Nabíjecí stanice NS</w:t>
      </w:r>
      <w:r w:rsidR="0012439C">
        <w:rPr>
          <w:rFonts w:cs="Times New Roman"/>
          <w:lang w:eastAsia="x-none"/>
        </w:rPr>
        <w:t>2 a NS3</w:t>
      </w:r>
      <w:r w:rsidR="0012439C">
        <w:rPr>
          <w:rFonts w:cs="Times New Roman"/>
          <w:lang w:eastAsia="x-none"/>
        </w:rPr>
        <w:t xml:space="preserve"> bud</w:t>
      </w:r>
      <w:r w:rsidR="0012439C">
        <w:rPr>
          <w:rFonts w:cs="Times New Roman"/>
          <w:lang w:eastAsia="x-none"/>
        </w:rPr>
        <w:t>ou</w:t>
      </w:r>
      <w:r w:rsidR="0012439C">
        <w:rPr>
          <w:rFonts w:cs="Times New Roman"/>
          <w:lang w:eastAsia="x-none"/>
        </w:rPr>
        <w:t xml:space="preserve"> napojen</w:t>
      </w:r>
      <w:r w:rsidR="0012439C">
        <w:rPr>
          <w:rFonts w:cs="Times New Roman"/>
          <w:lang w:eastAsia="x-none"/>
        </w:rPr>
        <w:t>y</w:t>
      </w:r>
      <w:r w:rsidR="0012439C">
        <w:rPr>
          <w:rFonts w:cs="Times New Roman"/>
          <w:lang w:eastAsia="x-none"/>
        </w:rPr>
        <w:t xml:space="preserve"> silovými </w:t>
      </w:r>
      <w:proofErr w:type="spellStart"/>
      <w:r w:rsidR="0012439C">
        <w:rPr>
          <w:rFonts w:cs="Times New Roman"/>
          <w:lang w:eastAsia="x-none"/>
        </w:rPr>
        <w:t>Cu</w:t>
      </w:r>
      <w:proofErr w:type="spellEnd"/>
      <w:r w:rsidR="0012439C">
        <w:rPr>
          <w:rFonts w:cs="Times New Roman"/>
          <w:lang w:eastAsia="x-none"/>
        </w:rPr>
        <w:t xml:space="preserve"> kabely s PVC izolací o průřezu </w:t>
      </w:r>
      <w:r w:rsidR="0012439C">
        <w:rPr>
          <w:rFonts w:cs="Times New Roman"/>
          <w:lang w:eastAsia="x-none"/>
        </w:rPr>
        <w:t>4</w:t>
      </w:r>
      <w:r w:rsidR="0012439C">
        <w:rPr>
          <w:rFonts w:cs="Times New Roman"/>
          <w:lang w:eastAsia="x-none"/>
        </w:rPr>
        <w:t>x (</w:t>
      </w:r>
      <w:r w:rsidR="0012439C">
        <w:rPr>
          <w:rFonts w:cs="Times New Roman"/>
          <w:lang w:eastAsia="x-none"/>
        </w:rPr>
        <w:t>4x</w:t>
      </w:r>
      <w:r w:rsidR="0012439C">
        <w:rPr>
          <w:rFonts w:cs="Times New Roman"/>
          <w:lang w:eastAsia="x-none"/>
        </w:rPr>
        <w:t>70 mm</w:t>
      </w:r>
      <w:r w:rsidR="0012439C">
        <w:rPr>
          <w:lang w:eastAsia="x-none"/>
        </w:rPr>
        <w:t>²</w:t>
      </w:r>
      <w:r w:rsidR="0012439C">
        <w:rPr>
          <w:rFonts w:cs="Times New Roman"/>
          <w:lang w:eastAsia="x-none"/>
        </w:rPr>
        <w:t>) a ovládacím</w:t>
      </w:r>
      <w:r w:rsidR="0012439C">
        <w:rPr>
          <w:rFonts w:cs="Times New Roman"/>
          <w:lang w:eastAsia="x-none"/>
        </w:rPr>
        <w:t>i</w:t>
      </w:r>
      <w:r w:rsidR="0012439C">
        <w:rPr>
          <w:rFonts w:cs="Times New Roman"/>
          <w:lang w:eastAsia="x-none"/>
        </w:rPr>
        <w:t xml:space="preserve"> </w:t>
      </w:r>
      <w:proofErr w:type="spellStart"/>
      <w:r w:rsidR="0012439C">
        <w:rPr>
          <w:rFonts w:cs="Times New Roman"/>
          <w:lang w:eastAsia="x-none"/>
        </w:rPr>
        <w:t>Cu</w:t>
      </w:r>
      <w:proofErr w:type="spellEnd"/>
      <w:r w:rsidR="0012439C">
        <w:rPr>
          <w:rFonts w:cs="Times New Roman"/>
          <w:lang w:eastAsia="x-none"/>
        </w:rPr>
        <w:t xml:space="preserve"> kabel</w:t>
      </w:r>
      <w:r w:rsidR="0012439C">
        <w:rPr>
          <w:rFonts w:cs="Times New Roman"/>
          <w:lang w:eastAsia="x-none"/>
        </w:rPr>
        <w:t>y</w:t>
      </w:r>
      <w:r w:rsidR="0012439C">
        <w:rPr>
          <w:rFonts w:cs="Times New Roman"/>
          <w:lang w:eastAsia="x-none"/>
        </w:rPr>
        <w:t xml:space="preserve"> s PVC izolací o průřezu 5x2,5</w:t>
      </w:r>
      <w:r w:rsidR="00A82508">
        <w:rPr>
          <w:rFonts w:cs="Times New Roman"/>
          <w:lang w:eastAsia="x-none"/>
        </w:rPr>
        <w:t xml:space="preserve"> </w:t>
      </w:r>
      <w:r w:rsidR="0012439C">
        <w:rPr>
          <w:rFonts w:cs="Times New Roman"/>
          <w:lang w:eastAsia="x-none"/>
        </w:rPr>
        <w:t>mm</w:t>
      </w:r>
      <w:r w:rsidR="0012439C">
        <w:rPr>
          <w:lang w:eastAsia="x-none"/>
        </w:rPr>
        <w:t>²</w:t>
      </w:r>
      <w:r w:rsidR="0012439C">
        <w:rPr>
          <w:rFonts w:cs="Times New Roman"/>
          <w:lang w:eastAsia="x-none"/>
        </w:rPr>
        <w:t xml:space="preserve">. </w:t>
      </w:r>
    </w:p>
    <w:p w14:paraId="4669B3E5" w14:textId="36FDC96A" w:rsidR="006E338F" w:rsidRDefault="0012439C" w:rsidP="00C05FF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Pro napojení pylonu bude sloužit rozvaděč RS0.2, instalovaný v opěrné zídce</w:t>
      </w:r>
      <w:r w:rsidR="00A82508">
        <w:rPr>
          <w:rFonts w:cs="Times New Roman"/>
          <w:lang w:eastAsia="x-none"/>
        </w:rPr>
        <w:t xml:space="preserve">. V rozvaděči budou instalovány rovněž předřadníky pro osvětlení reklamního pylonu. Rozvaděč RS0.2 bude napojen </w:t>
      </w:r>
      <w:proofErr w:type="spellStart"/>
      <w:r w:rsidR="00A82508">
        <w:rPr>
          <w:rFonts w:cs="Times New Roman"/>
          <w:lang w:eastAsia="x-none"/>
        </w:rPr>
        <w:t>Cu</w:t>
      </w:r>
      <w:proofErr w:type="spellEnd"/>
      <w:r w:rsidR="00A82508">
        <w:rPr>
          <w:rFonts w:cs="Times New Roman"/>
          <w:lang w:eastAsia="x-none"/>
        </w:rPr>
        <w:t xml:space="preserve"> kabelem s PVC izolací o průřezu 5x6 mm</w:t>
      </w:r>
      <w:r w:rsidR="00A82508">
        <w:rPr>
          <w:lang w:eastAsia="x-none"/>
        </w:rPr>
        <w:t xml:space="preserve">² z rozvaděče RH objektu </w:t>
      </w:r>
      <w:proofErr w:type="spellStart"/>
      <w:r w:rsidR="00A82508">
        <w:rPr>
          <w:lang w:eastAsia="x-none"/>
        </w:rPr>
        <w:t>CEETe</w:t>
      </w:r>
      <w:proofErr w:type="spellEnd"/>
      <w:r w:rsidR="00A82508">
        <w:rPr>
          <w:lang w:eastAsia="x-none"/>
        </w:rPr>
        <w:t>. Do rozvaděče RS0.2 bude z rozvaděče měření a regulace RA1.2 napojena datová sběrnice DALI pro dálkové řízení osvětlení reklamního pylonu.</w:t>
      </w:r>
    </w:p>
    <w:p w14:paraId="70590AD1" w14:textId="77777777" w:rsidR="006E338F" w:rsidRDefault="003D7C39" w:rsidP="00C05FF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Kabelové rozvody budou uloženy ve výkopu</w:t>
      </w:r>
      <w:r w:rsidR="00262178">
        <w:rPr>
          <w:rFonts w:cs="Times New Roman"/>
          <w:lang w:eastAsia="x-none"/>
        </w:rPr>
        <w:t>,</w:t>
      </w:r>
      <w:r w:rsidRPr="00FD6953">
        <w:rPr>
          <w:rFonts w:cs="Times New Roman"/>
          <w:lang w:eastAsia="x-none"/>
        </w:rPr>
        <w:t xml:space="preserve"> pod komunikací v</w:t>
      </w:r>
      <w:r w:rsidR="001E5B19" w:rsidRPr="00FD6953"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rýze</w:t>
      </w:r>
      <w:r w:rsidR="001E5B19" w:rsidRPr="00FD6953">
        <w:rPr>
          <w:rFonts w:cs="Times New Roman"/>
          <w:lang w:eastAsia="x-none"/>
        </w:rPr>
        <w:t xml:space="preserve"> </w:t>
      </w:r>
      <w:r w:rsidR="006E338F">
        <w:rPr>
          <w:rFonts w:cs="Times New Roman"/>
          <w:lang w:eastAsia="x-none"/>
        </w:rPr>
        <w:t>8</w:t>
      </w:r>
      <w:r w:rsidR="001E5B19" w:rsidRPr="00FD6953">
        <w:rPr>
          <w:rFonts w:cs="Times New Roman"/>
          <w:lang w:eastAsia="x-none"/>
        </w:rPr>
        <w:t>00x</w:t>
      </w:r>
      <w:r w:rsidRPr="00FD6953">
        <w:rPr>
          <w:rFonts w:cs="Times New Roman"/>
          <w:lang w:eastAsia="x-none"/>
        </w:rPr>
        <w:t>1100mm</w:t>
      </w:r>
      <w:r w:rsidR="001E5B19" w:rsidRPr="00FD6953">
        <w:rPr>
          <w:rFonts w:cs="Times New Roman"/>
          <w:lang w:eastAsia="x-none"/>
        </w:rPr>
        <w:t>, v elektroinstalačních korugovaných chráničkách, se zákrytem s betonovou deskou a výstražnou fólií</w:t>
      </w:r>
      <w:r w:rsidR="006E338F">
        <w:rPr>
          <w:rFonts w:cs="Times New Roman"/>
          <w:lang w:eastAsia="x-none"/>
        </w:rPr>
        <w:t>.</w:t>
      </w:r>
    </w:p>
    <w:p w14:paraId="3149F38E" w14:textId="60B75AF3" w:rsidR="00F7388F" w:rsidRPr="00FD6953" w:rsidRDefault="00134063" w:rsidP="00F7388F">
      <w:pPr>
        <w:pStyle w:val="Nadpis8"/>
      </w:pPr>
      <w:bookmarkStart w:id="8" w:name="_Toc54358355"/>
      <w:r>
        <w:t xml:space="preserve">SO 08.4. Přípojka </w:t>
      </w:r>
      <w:proofErr w:type="spellStart"/>
      <w:r>
        <w:t>nn</w:t>
      </w:r>
      <w:proofErr w:type="spellEnd"/>
      <w:r>
        <w:t xml:space="preserve"> pro vodíkovou stanice</w:t>
      </w:r>
      <w:bookmarkEnd w:id="8"/>
    </w:p>
    <w:p w14:paraId="5ED3F375" w14:textId="318F456B" w:rsidR="00D35D3B" w:rsidRDefault="00134063" w:rsidP="00D35D3B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Jedná se o kabelové propojení mezi rozvaděčem technologie v</w:t>
      </w:r>
      <w:r w:rsidR="00762370">
        <w:rPr>
          <w:rFonts w:cs="Times New Roman"/>
          <w:lang w:eastAsia="x-none"/>
        </w:rPr>
        <w:t> </w:t>
      </w:r>
      <w:r>
        <w:rPr>
          <w:rFonts w:cs="Times New Roman"/>
          <w:lang w:eastAsia="x-none"/>
        </w:rPr>
        <w:t>místnosti</w:t>
      </w:r>
      <w:r w:rsidR="00762370">
        <w:rPr>
          <w:rFonts w:cs="Times New Roman"/>
          <w:lang w:eastAsia="x-none"/>
        </w:rPr>
        <w:t xml:space="preserve"> č.209</w:t>
      </w:r>
      <w:r>
        <w:rPr>
          <w:rFonts w:cs="Times New Roman"/>
          <w:lang w:eastAsia="x-none"/>
        </w:rPr>
        <w:t xml:space="preserve"> </w:t>
      </w:r>
      <w:r w:rsidR="00762370">
        <w:rPr>
          <w:rFonts w:cs="Times New Roman"/>
          <w:lang w:eastAsia="x-none"/>
        </w:rPr>
        <w:t xml:space="preserve">(dozorovna LVT) a technologickým rozvaděčem a </w:t>
      </w:r>
      <w:proofErr w:type="spellStart"/>
      <w:r w:rsidR="00762370">
        <w:rPr>
          <w:rFonts w:cs="Times New Roman"/>
          <w:lang w:eastAsia="x-none"/>
        </w:rPr>
        <w:t>m.č</w:t>
      </w:r>
      <w:proofErr w:type="spellEnd"/>
      <w:r w:rsidR="00762370">
        <w:rPr>
          <w:rFonts w:cs="Times New Roman"/>
          <w:lang w:eastAsia="x-none"/>
        </w:rPr>
        <w:t>. 127 (tlaková stanice dusíku).</w:t>
      </w:r>
    </w:p>
    <w:p w14:paraId="2CC09FBC" w14:textId="1E7D7307" w:rsidR="005361B2" w:rsidRDefault="00762370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 xml:space="preserve">Kabelové propojení bude provedeno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kabely s PVC izolací o průřezech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4x35 mm</w:t>
      </w:r>
      <w:r>
        <w:rPr>
          <w:lang w:eastAsia="x-none"/>
        </w:rPr>
        <w:t>²</w:t>
      </w:r>
      <w:r>
        <w:rPr>
          <w:rFonts w:cs="Times New Roman"/>
          <w:lang w:eastAsia="x-none"/>
        </w:rPr>
        <w:t xml:space="preserve"> a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3x2,5 mm</w:t>
      </w:r>
      <w:r>
        <w:rPr>
          <w:lang w:eastAsia="x-none"/>
        </w:rPr>
        <w:t>²</w:t>
      </w:r>
      <w:r>
        <w:rPr>
          <w:rFonts w:cs="Times New Roman"/>
          <w:lang w:eastAsia="x-none"/>
        </w:rPr>
        <w:t xml:space="preserve">, které budou uloženy v oceloplechovém kabelovém žlabu, instalovaném na energo mostu, který propojuje objekt </w:t>
      </w:r>
      <w:proofErr w:type="spellStart"/>
      <w:r>
        <w:rPr>
          <w:rFonts w:cs="Times New Roman"/>
          <w:lang w:eastAsia="x-none"/>
        </w:rPr>
        <w:t>CEETe</w:t>
      </w:r>
      <w:proofErr w:type="spellEnd"/>
      <w:r>
        <w:rPr>
          <w:rFonts w:cs="Times New Roman"/>
          <w:lang w:eastAsia="x-none"/>
        </w:rPr>
        <w:t xml:space="preserve"> a objekt vodíkové stanice. V kabelovém žlabu bude rovněž uložen vodič hlavního pospojování </w:t>
      </w:r>
      <w:proofErr w:type="spellStart"/>
      <w:r>
        <w:rPr>
          <w:rFonts w:cs="Times New Roman"/>
          <w:lang w:eastAsia="x-none"/>
        </w:rPr>
        <w:t>Cu</w:t>
      </w:r>
      <w:proofErr w:type="spellEnd"/>
      <w:r>
        <w:rPr>
          <w:rFonts w:cs="Times New Roman"/>
          <w:lang w:eastAsia="x-none"/>
        </w:rPr>
        <w:t xml:space="preserve"> 25 mm</w:t>
      </w:r>
      <w:r>
        <w:rPr>
          <w:lang w:eastAsia="x-none"/>
        </w:rPr>
        <w:t>²</w:t>
      </w:r>
      <w:r>
        <w:rPr>
          <w:rFonts w:cs="Times New Roman"/>
          <w:lang w:eastAsia="x-none"/>
        </w:rPr>
        <w:t xml:space="preserve"> </w:t>
      </w:r>
    </w:p>
    <w:p w14:paraId="7E8C2B17" w14:textId="1DD2858E" w:rsidR="00762370" w:rsidRPr="00FD6953" w:rsidRDefault="00762370" w:rsidP="00762370">
      <w:pPr>
        <w:pStyle w:val="Nadpis8"/>
      </w:pPr>
      <w:bookmarkStart w:id="9" w:name="_Toc54358356"/>
      <w:r>
        <w:lastRenderedPageBreak/>
        <w:t>Uspořádání sítí technického vybavení</w:t>
      </w:r>
      <w:bookmarkEnd w:id="9"/>
    </w:p>
    <w:p w14:paraId="7A17FD29" w14:textId="4124BDAD" w:rsidR="00075FC4" w:rsidRDefault="006E338F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Při souběhu a křížení podzemních sítí s</w:t>
      </w:r>
      <w:r>
        <w:rPr>
          <w:rFonts w:cs="Times New Roman"/>
          <w:lang w:eastAsia="x-none"/>
        </w:rPr>
        <w:t> </w:t>
      </w:r>
      <w:r w:rsidRPr="00FD6953">
        <w:rPr>
          <w:rFonts w:cs="Times New Roman"/>
          <w:lang w:eastAsia="x-none"/>
        </w:rPr>
        <w:t>kabely</w:t>
      </w:r>
      <w:r>
        <w:rPr>
          <w:rFonts w:cs="Times New Roman"/>
          <w:lang w:eastAsia="x-none"/>
        </w:rPr>
        <w:t xml:space="preserve"> VN a</w:t>
      </w:r>
      <w:r w:rsidRPr="00FD6953">
        <w:rPr>
          <w:rFonts w:cs="Times New Roman"/>
          <w:lang w:eastAsia="x-none"/>
        </w:rPr>
        <w:t xml:space="preserve"> NN nutno dodržet minimální vzdálenosti dle ČSN 73 6005.</w:t>
      </w:r>
    </w:p>
    <w:p w14:paraId="2EAE7A64" w14:textId="1C97B072" w:rsidR="00075FC4" w:rsidRDefault="00075FC4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</w:p>
    <w:p w14:paraId="5943A288" w14:textId="5DC9A02D" w:rsidR="00A816AC" w:rsidRPr="00FD6953" w:rsidRDefault="00C510EE" w:rsidP="00F81BDE">
      <w:pPr>
        <w:pStyle w:val="Nadpis7"/>
      </w:pPr>
      <w:bookmarkStart w:id="10" w:name="_Toc54358357"/>
      <w:r w:rsidRPr="00FD6953">
        <w:t>TECHNICKÉ ÚDAJE</w:t>
      </w:r>
      <w:bookmarkEnd w:id="10"/>
    </w:p>
    <w:p w14:paraId="637EFD44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39B23067" w14:textId="725CDD89" w:rsidR="00A82508" w:rsidRDefault="00A8250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  <w:r w:rsidRPr="00A82508">
        <w:rPr>
          <w:rFonts w:cs="Times New Roman"/>
          <w:b/>
          <w:bCs/>
          <w:lang w:eastAsia="x-none"/>
        </w:rPr>
        <w:t>VN (22</w:t>
      </w:r>
      <w:r>
        <w:rPr>
          <w:rFonts w:cs="Times New Roman"/>
          <w:b/>
          <w:bCs/>
          <w:lang w:eastAsia="x-none"/>
        </w:rPr>
        <w:t xml:space="preserve"> </w:t>
      </w:r>
      <w:proofErr w:type="spellStart"/>
      <w:r w:rsidRPr="00A82508">
        <w:rPr>
          <w:rFonts w:cs="Times New Roman"/>
          <w:b/>
          <w:bCs/>
          <w:lang w:eastAsia="x-none"/>
        </w:rPr>
        <w:t>kV</w:t>
      </w:r>
      <w:proofErr w:type="spellEnd"/>
      <w:r w:rsidRPr="00A82508">
        <w:rPr>
          <w:rFonts w:cs="Times New Roman"/>
          <w:b/>
          <w:bCs/>
          <w:lang w:eastAsia="x-none"/>
        </w:rPr>
        <w:t>)</w:t>
      </w:r>
    </w:p>
    <w:p w14:paraId="6FABC19C" w14:textId="77777777" w:rsidR="00842279" w:rsidRDefault="00842279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</w:p>
    <w:p w14:paraId="15612ED0" w14:textId="77777777" w:rsidR="00A82508" w:rsidRPr="00FD6953" w:rsidRDefault="00A82508" w:rsidP="00A825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</w:r>
      <w:r w:rsidRPr="005F633A">
        <w:rPr>
          <w:rFonts w:cs="Times New Roman"/>
          <w:lang w:eastAsia="x-none"/>
        </w:rPr>
        <w:t>3 AC 50Hz, 22kV / IT</w:t>
      </w:r>
    </w:p>
    <w:p w14:paraId="4C4DAB11" w14:textId="77777777" w:rsidR="00A82508" w:rsidRPr="00FD6953" w:rsidRDefault="00A82508" w:rsidP="00A825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5AA88C48" w14:textId="77777777" w:rsidR="00A82508" w:rsidRPr="00FD6953" w:rsidRDefault="00A82508" w:rsidP="00A825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Ochranná opatření před úrazem el. proudem dle ČSN  33 2000-4-41 ed.</w:t>
      </w:r>
      <w:r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0F1A8F95" w14:textId="77777777" w:rsidR="00A82508" w:rsidRPr="00FD6953" w:rsidRDefault="00A82508" w:rsidP="00A825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 přepážkami</w:t>
      </w:r>
    </w:p>
    <w:p w14:paraId="0903106A" w14:textId="77777777" w:rsidR="00A82508" w:rsidRPr="005F633A" w:rsidRDefault="00A82508" w:rsidP="00A82508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částí:</w:t>
      </w:r>
      <w:r w:rsidRPr="00FD6953">
        <w:rPr>
          <w:rFonts w:cs="Times New Roman"/>
          <w:lang w:val="x-none" w:eastAsia="x-none"/>
        </w:rPr>
        <w:tab/>
      </w:r>
      <w:r>
        <w:rPr>
          <w:rFonts w:cs="Times New Roman"/>
          <w:lang w:eastAsia="x-none"/>
        </w:rPr>
        <w:t>uzemněním</w:t>
      </w:r>
    </w:p>
    <w:p w14:paraId="3D932E88" w14:textId="688563A1" w:rsidR="00A82508" w:rsidRDefault="00A8250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</w:p>
    <w:p w14:paraId="604C14B1" w14:textId="2E0F2DB2" w:rsidR="00A82508" w:rsidRPr="00A82508" w:rsidRDefault="00A8250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A82508">
        <w:rPr>
          <w:rFonts w:cs="Times New Roman"/>
          <w:lang w:eastAsia="x-none"/>
        </w:rPr>
        <w:t>Přibližná délka kabelov</w:t>
      </w:r>
      <w:r w:rsidR="00842279">
        <w:rPr>
          <w:rFonts w:cs="Times New Roman"/>
          <w:lang w:eastAsia="x-none"/>
        </w:rPr>
        <w:t>ých</w:t>
      </w:r>
      <w:r w:rsidRPr="00A82508">
        <w:rPr>
          <w:rFonts w:cs="Times New Roman"/>
          <w:lang w:eastAsia="x-none"/>
        </w:rPr>
        <w:t xml:space="preserve"> tras VN </w:t>
      </w:r>
      <w:r>
        <w:rPr>
          <w:rFonts w:cs="Times New Roman"/>
          <w:lang w:eastAsia="x-none"/>
        </w:rPr>
        <w:t>(SO 08.1</w:t>
      </w:r>
      <w:r w:rsidR="00842279">
        <w:rPr>
          <w:rFonts w:cs="Times New Roman"/>
          <w:lang w:eastAsia="x-none"/>
        </w:rPr>
        <w:t>, SO 08.2</w:t>
      </w:r>
      <w:r>
        <w:rPr>
          <w:rFonts w:cs="Times New Roman"/>
          <w:lang w:eastAsia="x-none"/>
        </w:rPr>
        <w:t>):</w:t>
      </w:r>
      <w:r>
        <w:rPr>
          <w:rFonts w:cs="Times New Roman"/>
          <w:lang w:eastAsia="x-none"/>
        </w:rPr>
        <w:tab/>
      </w:r>
      <w:r>
        <w:rPr>
          <w:rFonts w:cs="Times New Roman"/>
          <w:lang w:eastAsia="x-none"/>
        </w:rPr>
        <w:tab/>
        <w:t>1</w:t>
      </w:r>
      <w:r w:rsidR="00842279">
        <w:rPr>
          <w:rFonts w:cs="Times New Roman"/>
          <w:lang w:eastAsia="x-none"/>
        </w:rPr>
        <w:t>6</w:t>
      </w:r>
      <w:r>
        <w:rPr>
          <w:rFonts w:cs="Times New Roman"/>
          <w:lang w:eastAsia="x-none"/>
        </w:rPr>
        <w:t>0 m</w:t>
      </w:r>
    </w:p>
    <w:p w14:paraId="36AF63BC" w14:textId="0191F366" w:rsidR="00A82508" w:rsidRDefault="00A8250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</w:p>
    <w:p w14:paraId="57334A33" w14:textId="2B2F6CCB" w:rsidR="00A82508" w:rsidRDefault="00A8250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  <w:r>
        <w:rPr>
          <w:rFonts w:cs="Times New Roman"/>
          <w:b/>
          <w:bCs/>
          <w:lang w:eastAsia="x-none"/>
        </w:rPr>
        <w:t xml:space="preserve">NN (0.4 </w:t>
      </w:r>
      <w:proofErr w:type="spellStart"/>
      <w:r>
        <w:rPr>
          <w:rFonts w:cs="Times New Roman"/>
          <w:b/>
          <w:bCs/>
          <w:lang w:eastAsia="x-none"/>
        </w:rPr>
        <w:t>kV</w:t>
      </w:r>
      <w:proofErr w:type="spellEnd"/>
      <w:r>
        <w:rPr>
          <w:rFonts w:cs="Times New Roman"/>
          <w:b/>
          <w:bCs/>
          <w:lang w:eastAsia="x-none"/>
        </w:rPr>
        <w:t>)</w:t>
      </w:r>
    </w:p>
    <w:p w14:paraId="556D699B" w14:textId="77777777" w:rsidR="00842279" w:rsidRPr="00A82508" w:rsidRDefault="00842279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b/>
          <w:bCs/>
          <w:lang w:eastAsia="x-none"/>
        </w:rPr>
      </w:pPr>
    </w:p>
    <w:p w14:paraId="2C4AFEAA" w14:textId="015BCC1D" w:rsidR="008F6347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val="x-none" w:eastAsia="x-none"/>
        </w:rPr>
        <w:t>Rozvodná soustava:</w:t>
      </w:r>
      <w:r w:rsidRPr="00FD6953">
        <w:rPr>
          <w:rFonts w:cs="Times New Roman"/>
          <w:lang w:val="x-none" w:eastAsia="x-none"/>
        </w:rPr>
        <w:tab/>
        <w:t>3 PE</w:t>
      </w:r>
      <w:r w:rsidR="00F7388F">
        <w:rPr>
          <w:rFonts w:cs="Times New Roman"/>
          <w:lang w:eastAsia="x-none"/>
        </w:rPr>
        <w:t>N</w:t>
      </w:r>
      <w:r w:rsidRPr="00FD6953">
        <w:rPr>
          <w:rFonts w:cs="Times New Roman"/>
          <w:lang w:val="x-none" w:eastAsia="x-none"/>
        </w:rPr>
        <w:t xml:space="preserve"> AC 50 Hz 400 V / TN-</w:t>
      </w:r>
      <w:r w:rsidR="00F7388F">
        <w:rPr>
          <w:rFonts w:cs="Times New Roman"/>
          <w:lang w:eastAsia="x-none"/>
        </w:rPr>
        <w:t>C</w:t>
      </w:r>
    </w:p>
    <w:p w14:paraId="180EA54B" w14:textId="3E90B564" w:rsidR="00F7388F" w:rsidRPr="00F7388F" w:rsidRDefault="00A82508" w:rsidP="00F7388F">
      <w:pPr>
        <w:suppressAutoHyphens w:val="0"/>
        <w:spacing w:line="240" w:lineRule="exact"/>
        <w:ind w:left="2123"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3</w:t>
      </w:r>
      <w:r w:rsidR="00F7388F" w:rsidRPr="00FD6953">
        <w:rPr>
          <w:rFonts w:cs="Times New Roman"/>
          <w:lang w:val="x-none" w:eastAsia="x-none"/>
        </w:rPr>
        <w:t xml:space="preserve"> NPE AC 50 Hz </w:t>
      </w:r>
      <w:r>
        <w:rPr>
          <w:rFonts w:cs="Times New Roman"/>
          <w:lang w:eastAsia="x-none"/>
        </w:rPr>
        <w:t>400</w:t>
      </w:r>
      <w:r w:rsidR="00F7388F" w:rsidRPr="00FD6953">
        <w:rPr>
          <w:rFonts w:cs="Times New Roman"/>
          <w:lang w:val="x-none" w:eastAsia="x-none"/>
        </w:rPr>
        <w:t xml:space="preserve"> V / TN-</w:t>
      </w:r>
      <w:r w:rsidR="00F7388F">
        <w:rPr>
          <w:rFonts w:cs="Times New Roman"/>
          <w:lang w:eastAsia="x-none"/>
        </w:rPr>
        <w:t>S</w:t>
      </w:r>
    </w:p>
    <w:p w14:paraId="54187D0C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</w:p>
    <w:p w14:paraId="4A822587" w14:textId="208CCCE0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>Ochranná opatření před úrazem el. proudem dle ČSN  33 2000-4-41 ed.</w:t>
      </w:r>
      <w:r w:rsidR="00804D75" w:rsidRPr="00FD6953">
        <w:rPr>
          <w:rFonts w:cs="Times New Roman"/>
          <w:lang w:eastAsia="x-none"/>
        </w:rPr>
        <w:t>3</w:t>
      </w:r>
      <w:r w:rsidRPr="00FD6953">
        <w:rPr>
          <w:rFonts w:cs="Times New Roman"/>
          <w:lang w:val="x-none" w:eastAsia="x-none"/>
        </w:rPr>
        <w:t>:</w:t>
      </w:r>
    </w:p>
    <w:p w14:paraId="7DE682A8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před dotykem živých částí:</w:t>
      </w:r>
      <w:r w:rsidRPr="00FD6953">
        <w:rPr>
          <w:rFonts w:cs="Times New Roman"/>
          <w:lang w:val="x-none" w:eastAsia="x-none"/>
        </w:rPr>
        <w:tab/>
        <w:t>izolací, kryty a přepážkami</w:t>
      </w:r>
    </w:p>
    <w:p w14:paraId="0F2F6656" w14:textId="77777777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  <w:t>Ochranná opatření při poruše před dotykem neživých částí:</w:t>
      </w:r>
      <w:r w:rsidRPr="00FD6953">
        <w:rPr>
          <w:rFonts w:cs="Times New Roman"/>
          <w:lang w:val="x-none" w:eastAsia="x-none"/>
        </w:rPr>
        <w:tab/>
      </w:r>
    </w:p>
    <w:p w14:paraId="2875BC19" w14:textId="77777777" w:rsidR="008F6347" w:rsidRPr="00FD6953" w:rsidRDefault="008F6347" w:rsidP="00804D75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normální </w:t>
      </w:r>
      <w:r w:rsidRPr="00FD6953">
        <w:rPr>
          <w:rFonts w:cs="Times New Roman"/>
          <w:lang w:val="x-none" w:eastAsia="x-none"/>
        </w:rPr>
        <w:tab/>
        <w:t>- automatické odpojení od zdroje</w:t>
      </w:r>
    </w:p>
    <w:p w14:paraId="47BDD02A" w14:textId="77777777" w:rsidR="008F6347" w:rsidRPr="00FD6953" w:rsidRDefault="008F6347" w:rsidP="00804D75">
      <w:pPr>
        <w:suppressAutoHyphens w:val="0"/>
        <w:spacing w:line="240" w:lineRule="exact"/>
        <w:ind w:left="1415"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 xml:space="preserve">- doplněná </w:t>
      </w:r>
      <w:r w:rsidRPr="00FD6953">
        <w:rPr>
          <w:rFonts w:cs="Times New Roman"/>
          <w:lang w:val="x-none" w:eastAsia="x-none"/>
        </w:rPr>
        <w:tab/>
        <w:t>- doplňující ochranné pospojování</w:t>
      </w:r>
    </w:p>
    <w:p w14:paraId="57E7C73A" w14:textId="270B07CA" w:rsidR="008F6347" w:rsidRPr="00FD6953" w:rsidRDefault="008F6347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val="x-none" w:eastAsia="x-none"/>
        </w:rPr>
      </w:pPr>
      <w:r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  <w:r w:rsidR="00804D75" w:rsidRPr="00FD6953">
        <w:rPr>
          <w:rFonts w:cs="Times New Roman"/>
          <w:lang w:val="x-none" w:eastAsia="x-none"/>
        </w:rPr>
        <w:tab/>
      </w:r>
    </w:p>
    <w:p w14:paraId="64D3CFB2" w14:textId="1C502D01" w:rsidR="00B75558" w:rsidRPr="00FD6953" w:rsidRDefault="00B75558" w:rsidP="008F6347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>
        <w:rPr>
          <w:rFonts w:cs="Times New Roman"/>
          <w:lang w:eastAsia="x-none"/>
        </w:rPr>
        <w:t>Přibližná délka kabelové tras</w:t>
      </w:r>
      <w:r w:rsidR="00842279">
        <w:rPr>
          <w:rFonts w:cs="Times New Roman"/>
          <w:lang w:eastAsia="x-none"/>
        </w:rPr>
        <w:t xml:space="preserve"> </w:t>
      </w:r>
      <w:proofErr w:type="spellStart"/>
      <w:r w:rsidR="00842279">
        <w:rPr>
          <w:rFonts w:cs="Times New Roman"/>
          <w:lang w:eastAsia="x-none"/>
        </w:rPr>
        <w:t>nn</w:t>
      </w:r>
      <w:proofErr w:type="spellEnd"/>
      <w:r>
        <w:rPr>
          <w:rFonts w:cs="Times New Roman"/>
          <w:lang w:eastAsia="x-none"/>
        </w:rPr>
        <w:t xml:space="preserve"> </w:t>
      </w:r>
      <w:r w:rsidR="00842279">
        <w:rPr>
          <w:rFonts w:cs="Times New Roman"/>
          <w:lang w:eastAsia="x-none"/>
        </w:rPr>
        <w:t>(SO 08.3, SO 08.4)</w:t>
      </w:r>
      <w:r>
        <w:rPr>
          <w:rFonts w:cs="Times New Roman"/>
          <w:lang w:eastAsia="x-none"/>
        </w:rPr>
        <w:t>:</w:t>
      </w:r>
      <w:r>
        <w:rPr>
          <w:rFonts w:cs="Times New Roman"/>
          <w:lang w:eastAsia="x-none"/>
        </w:rPr>
        <w:tab/>
      </w:r>
      <w:r w:rsidR="00842279">
        <w:rPr>
          <w:rFonts w:cs="Times New Roman"/>
          <w:lang w:eastAsia="x-none"/>
        </w:rPr>
        <w:tab/>
        <w:t>40</w:t>
      </w:r>
      <w:r w:rsidR="00A82508">
        <w:rPr>
          <w:rFonts w:cs="Times New Roman"/>
          <w:lang w:eastAsia="x-none"/>
        </w:rPr>
        <w:t xml:space="preserve"> </w:t>
      </w:r>
      <w:r>
        <w:rPr>
          <w:rFonts w:cs="Times New Roman"/>
          <w:lang w:eastAsia="x-none"/>
        </w:rPr>
        <w:t>m</w:t>
      </w:r>
    </w:p>
    <w:p w14:paraId="49DDC9B1" w14:textId="77777777" w:rsidR="00A816AC" w:rsidRPr="001C390B" w:rsidRDefault="00A816AC" w:rsidP="00A816AC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highlight w:val="yellow"/>
          <w:lang w:val="x-none" w:eastAsia="x-none"/>
        </w:rPr>
      </w:pPr>
    </w:p>
    <w:p w14:paraId="0FFC818B" w14:textId="25049707" w:rsidR="00A816AC" w:rsidRPr="00FD6953" w:rsidRDefault="00FD6953" w:rsidP="00042177">
      <w:pPr>
        <w:pStyle w:val="Nadpis7"/>
      </w:pPr>
      <w:bookmarkStart w:id="11" w:name="_Toc54358358"/>
      <w:r w:rsidRPr="00FD6953">
        <w:t>ZÁVĚR</w:t>
      </w:r>
      <w:bookmarkEnd w:id="11"/>
    </w:p>
    <w:p w14:paraId="08F1FCF8" w14:textId="77777777" w:rsidR="00FD6953" w:rsidRDefault="00FD6953" w:rsidP="00FD6953">
      <w:pPr>
        <w:suppressAutoHyphens w:val="0"/>
        <w:spacing w:line="240" w:lineRule="exact"/>
        <w:jc w:val="both"/>
        <w:outlineLvl w:val="1"/>
        <w:rPr>
          <w:rFonts w:cs="Times New Roman"/>
          <w:lang w:eastAsia="x-none"/>
        </w:rPr>
      </w:pPr>
    </w:p>
    <w:p w14:paraId="303CF1F9" w14:textId="7A4E5736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Provedení </w:t>
      </w:r>
      <w:r w:rsidR="00842279">
        <w:rPr>
          <w:rFonts w:cs="Times New Roman"/>
          <w:lang w:eastAsia="x-none"/>
        </w:rPr>
        <w:t xml:space="preserve">přípojek NN </w:t>
      </w:r>
      <w:proofErr w:type="spellStart"/>
      <w:r w:rsidR="00842279">
        <w:rPr>
          <w:rFonts w:cs="Times New Roman"/>
          <w:lang w:eastAsia="x-none"/>
        </w:rPr>
        <w:t>aVN</w:t>
      </w:r>
      <w:proofErr w:type="spellEnd"/>
      <w:r w:rsidRPr="00FD6953">
        <w:rPr>
          <w:rFonts w:cs="Times New Roman"/>
          <w:lang w:eastAsia="x-none"/>
        </w:rPr>
        <w:t xml:space="preserve"> a použitý montážní materiál musí odpovídat platným předpisům, normám ČSN a certifikacím. Provedení elektroinstalace musí odpovídat zejména normám ČSN 33 2000-4-41 ed.</w:t>
      </w:r>
      <w:r>
        <w:rPr>
          <w:rFonts w:cs="Times New Roman"/>
          <w:lang w:eastAsia="x-none"/>
        </w:rPr>
        <w:t>3</w:t>
      </w:r>
      <w:r w:rsidRPr="00FD6953">
        <w:rPr>
          <w:rFonts w:cs="Times New Roman"/>
          <w:lang w:eastAsia="x-none"/>
        </w:rPr>
        <w:t xml:space="preserve">, ČSN 33 2000-5-51 ed.3, ČSN 33 2000-5-52 ed.2, ČSN 33 2000-5-54 ed.3, a dalším navazujícím platným normám, předpisům, zákonům a vyhláškám. </w:t>
      </w:r>
    </w:p>
    <w:p w14:paraId="2D1B9B46" w14:textId="625D441C" w:rsidR="00FD6953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 xml:space="preserve">Likvidace odpadu během realizace </w:t>
      </w:r>
      <w:r w:rsidR="00B75558">
        <w:rPr>
          <w:rFonts w:cs="Times New Roman"/>
          <w:lang w:eastAsia="x-none"/>
        </w:rPr>
        <w:t>venkovní</w:t>
      </w:r>
      <w:r w:rsidR="00842279">
        <w:rPr>
          <w:rFonts w:cs="Times New Roman"/>
          <w:lang w:eastAsia="x-none"/>
        </w:rPr>
        <w:t>ch přípojek NN a VN</w:t>
      </w:r>
      <w:r w:rsidRPr="00FD6953">
        <w:rPr>
          <w:rFonts w:cs="Times New Roman"/>
          <w:lang w:eastAsia="x-none"/>
        </w:rPr>
        <w:t xml:space="preserve"> a během užívání bude prováděna dle zákona o odpadech č.185/2001 Sb., ve znění pozdějších předpisů.</w:t>
      </w:r>
    </w:p>
    <w:p w14:paraId="285B70F5" w14:textId="7DE71A0C" w:rsidR="00A816AC" w:rsidRPr="00FD6953" w:rsidRDefault="00FD6953" w:rsidP="00FD6953">
      <w:pPr>
        <w:suppressAutoHyphens w:val="0"/>
        <w:spacing w:line="240" w:lineRule="exact"/>
        <w:ind w:firstLine="709"/>
        <w:jc w:val="both"/>
        <w:outlineLvl w:val="1"/>
        <w:rPr>
          <w:rFonts w:cs="Times New Roman"/>
          <w:lang w:eastAsia="x-none"/>
        </w:rPr>
      </w:pPr>
      <w:r w:rsidRPr="00FD6953">
        <w:rPr>
          <w:rFonts w:cs="Times New Roman"/>
          <w:lang w:eastAsia="x-none"/>
        </w:rPr>
        <w:t>Před uvedením do provozu zajistí montážní organizace výchozí revizi dle ČSN 33 1500 a ČSN 33 2000-6 včetně revizní zprávy</w:t>
      </w:r>
      <w:r w:rsidR="00075FC4">
        <w:rPr>
          <w:rFonts w:cs="Times New Roman"/>
          <w:lang w:eastAsia="x-none"/>
        </w:rPr>
        <w:t>, geodetické zaměření kabelov</w:t>
      </w:r>
      <w:r w:rsidR="00842279">
        <w:rPr>
          <w:rFonts w:cs="Times New Roman"/>
          <w:lang w:eastAsia="x-none"/>
        </w:rPr>
        <w:t>ých</w:t>
      </w:r>
      <w:r w:rsidR="00075FC4">
        <w:rPr>
          <w:rFonts w:cs="Times New Roman"/>
          <w:lang w:eastAsia="x-none"/>
        </w:rPr>
        <w:t xml:space="preserve"> tras</w:t>
      </w:r>
      <w:r w:rsidRPr="00FD6953">
        <w:rPr>
          <w:rFonts w:cs="Times New Roman"/>
          <w:lang w:eastAsia="x-none"/>
        </w:rPr>
        <w:t xml:space="preserve"> a dokumentaci skutečného provedení stavby. Tyto dokumenty budou součástí předání zařízení do trvalého užívání</w:t>
      </w:r>
      <w:bookmarkEnd w:id="0"/>
    </w:p>
    <w:sectPr w:rsidR="00A816AC" w:rsidRPr="00FD6953" w:rsidSect="00F81BDE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1905" w:h="16837"/>
      <w:pgMar w:top="1418" w:right="1415" w:bottom="1418" w:left="1701" w:header="708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93236" w14:textId="77777777" w:rsidR="00187FDD" w:rsidRDefault="00187FDD" w:rsidP="00A816AC">
      <w:r>
        <w:separator/>
      </w:r>
    </w:p>
  </w:endnote>
  <w:endnote w:type="continuationSeparator" w:id="0">
    <w:p w14:paraId="7F1A2539" w14:textId="77777777" w:rsidR="00187FDD" w:rsidRDefault="00187FDD" w:rsidP="00A81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6EDAD" w14:textId="77777777" w:rsidR="00F81BDE" w:rsidRDefault="00F81BDE" w:rsidP="00F81BDE">
    <w:pPr>
      <w:pStyle w:val="Zpat"/>
      <w:tabs>
        <w:tab w:val="clear" w:pos="9072"/>
        <w:tab w:val="right" w:pos="8789"/>
      </w:tabs>
      <w:ind w:right="-3"/>
    </w:pPr>
    <w:r>
      <w:rPr>
        <w:sz w:val="18"/>
        <w:szCs w:val="18"/>
      </w:rPr>
      <w:tab/>
    </w:r>
    <w:r>
      <w:rPr>
        <w:sz w:val="18"/>
        <w:szCs w:val="18"/>
      </w:rPr>
      <w:tab/>
    </w:r>
  </w:p>
  <w:p w14:paraId="6B28F544" w14:textId="738BD6B1" w:rsidR="00F81BDE" w:rsidRDefault="00F81BDE" w:rsidP="00F81BDE">
    <w:pPr>
      <w:pStyle w:val="Zpat"/>
      <w:pBdr>
        <w:top w:val="single" w:sz="2" w:space="1" w:color="auto"/>
      </w:pBdr>
      <w:tabs>
        <w:tab w:val="clear" w:pos="9072"/>
        <w:tab w:val="right" w:pos="8789"/>
      </w:tabs>
      <w:jc w:val="both"/>
    </w:pPr>
    <w:r>
      <w:rPr>
        <w:sz w:val="18"/>
        <w:szCs w:val="18"/>
      </w:rPr>
      <w:t xml:space="preserve">arch. č.: </w:t>
    </w:r>
    <w:r w:rsidR="001C390B">
      <w:rPr>
        <w:sz w:val="18"/>
        <w:szCs w:val="18"/>
      </w:rPr>
      <w:t>20</w:t>
    </w:r>
    <w:r>
      <w:rPr>
        <w:sz w:val="18"/>
        <w:szCs w:val="18"/>
      </w:rPr>
      <w:t>-0</w:t>
    </w:r>
    <w:r w:rsidR="001C390B">
      <w:rPr>
        <w:sz w:val="18"/>
        <w:szCs w:val="18"/>
      </w:rPr>
      <w:t>26</w:t>
    </w:r>
    <w:r>
      <w:rPr>
        <w:sz w:val="18"/>
        <w:szCs w:val="18"/>
      </w:rPr>
      <w:t xml:space="preserve">-4 / </w:t>
    </w:r>
    <w:r w:rsidR="00690C3F">
      <w:rPr>
        <w:sz w:val="18"/>
        <w:szCs w:val="18"/>
      </w:rPr>
      <w:t>08</w:t>
    </w:r>
    <w:r w:rsidR="00A578E7">
      <w:rPr>
        <w:sz w:val="18"/>
        <w:szCs w:val="18"/>
      </w:rPr>
      <w:t>-</w:t>
    </w:r>
    <w:r>
      <w:rPr>
        <w:sz w:val="18"/>
        <w:szCs w:val="18"/>
      </w:rPr>
      <w:t xml:space="preserve">01                                                                                                        strana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10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/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\*Arabic </w:instrText>
    </w:r>
    <w:r>
      <w:rPr>
        <w:sz w:val="18"/>
        <w:szCs w:val="18"/>
      </w:rPr>
      <w:fldChar w:fldCharType="separate"/>
    </w:r>
    <w:r>
      <w:rPr>
        <w:noProof/>
        <w:sz w:val="18"/>
        <w:szCs w:val="18"/>
      </w:rPr>
      <w:t>36</w:t>
    </w:r>
    <w:r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DC4A1" w14:textId="77777777" w:rsidR="00012795" w:rsidRDefault="0001279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50D1B" w14:textId="77777777" w:rsidR="00012795" w:rsidRDefault="0001279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D1A53" w14:textId="77777777" w:rsidR="00187FDD" w:rsidRDefault="00187FDD" w:rsidP="00A816AC">
      <w:r>
        <w:separator/>
      </w:r>
    </w:p>
  </w:footnote>
  <w:footnote w:type="continuationSeparator" w:id="0">
    <w:p w14:paraId="386CBD2D" w14:textId="77777777" w:rsidR="00187FDD" w:rsidRDefault="00187FDD" w:rsidP="00A81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34887F" w14:textId="77777777" w:rsidR="00F81BDE" w:rsidRPr="00EE61AF" w:rsidRDefault="00F81BDE" w:rsidP="00F81BD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983EBA" w14:textId="77777777" w:rsidR="00F81BDE" w:rsidRDefault="00F81BD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11BBEB48" wp14:editId="713DDD14">
          <wp:simplePos x="0" y="0"/>
          <wp:positionH relativeFrom="column">
            <wp:posOffset>1149985</wp:posOffset>
          </wp:positionH>
          <wp:positionV relativeFrom="paragraph">
            <wp:posOffset>81915</wp:posOffset>
          </wp:positionV>
          <wp:extent cx="2810510" cy="765175"/>
          <wp:effectExtent l="19050" t="0" r="8890" b="0"/>
          <wp:wrapTight wrapText="bothSides">
            <wp:wrapPolygon edited="0">
              <wp:start x="-146" y="0"/>
              <wp:lineTo x="-146" y="20973"/>
              <wp:lineTo x="21668" y="20973"/>
              <wp:lineTo x="21668" y="0"/>
              <wp:lineTo x="-146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168" b="19032"/>
                  <a:stretch>
                    <a:fillRect/>
                  </a:stretch>
                </pic:blipFill>
                <pic:spPr bwMode="auto">
                  <a:xfrm>
                    <a:off x="0" y="0"/>
                    <a:ext cx="281051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31DB70" w14:textId="77777777" w:rsidR="00012795" w:rsidRDefault="0001279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9BBA7" w14:textId="77777777" w:rsidR="00012795" w:rsidRDefault="00012795" w:rsidP="00F81BDE">
    <w:pPr>
      <w:pStyle w:val="Zhlav"/>
      <w:rPr>
        <w:sz w:val="18"/>
        <w:szCs w:val="18"/>
      </w:rPr>
    </w:pPr>
  </w:p>
  <w:p w14:paraId="4BC0E682" w14:textId="764414A3" w:rsidR="00012795" w:rsidRPr="00A01F0D" w:rsidRDefault="00012795" w:rsidP="001C390B">
    <w:pPr>
      <w:pStyle w:val="Zhlav"/>
      <w:rPr>
        <w:sz w:val="18"/>
        <w:szCs w:val="18"/>
      </w:rPr>
    </w:pPr>
    <w:r w:rsidRPr="001C390B">
      <w:rPr>
        <w:sz w:val="18"/>
        <w:szCs w:val="18"/>
      </w:rPr>
      <w:t>Centrum Energetických a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Environmentálních Technologií –</w:t>
    </w:r>
    <w:r>
      <w:rPr>
        <w:sz w:val="18"/>
        <w:szCs w:val="18"/>
      </w:rPr>
      <w:t xml:space="preserve"> </w:t>
    </w:r>
    <w:r w:rsidRPr="001C390B">
      <w:rPr>
        <w:sz w:val="18"/>
        <w:szCs w:val="18"/>
      </w:rPr>
      <w:t>Explorer (</w:t>
    </w:r>
    <w:proofErr w:type="spellStart"/>
    <w:r w:rsidRPr="001C390B">
      <w:rPr>
        <w:sz w:val="18"/>
        <w:szCs w:val="18"/>
      </w:rPr>
      <w:t>CEETe</w:t>
    </w:r>
    <w:proofErr w:type="spellEnd"/>
    <w:r w:rsidRPr="001C390B">
      <w:rPr>
        <w:sz w:val="18"/>
        <w:szCs w:val="18"/>
      </w:rPr>
      <w:t>)</w:t>
    </w:r>
  </w:p>
  <w:p w14:paraId="4257F832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Projektová dokumentace pro vydání stavebního povolení</w:t>
    </w:r>
  </w:p>
  <w:p w14:paraId="43D97061" w14:textId="77777777" w:rsidR="00012795" w:rsidRDefault="00012795" w:rsidP="00F81BDE">
    <w:pPr>
      <w:pStyle w:val="Zhlav"/>
      <w:pBdr>
        <w:bottom w:val="single" w:sz="4" w:space="1" w:color="auto"/>
      </w:pBdr>
      <w:tabs>
        <w:tab w:val="clear" w:pos="4536"/>
        <w:tab w:val="left" w:pos="6660"/>
      </w:tabs>
      <w:rPr>
        <w:sz w:val="18"/>
        <w:szCs w:val="18"/>
      </w:rPr>
    </w:pPr>
    <w:r>
      <w:rPr>
        <w:sz w:val="18"/>
        <w:szCs w:val="18"/>
      </w:rPr>
      <w:t>Technická zpráva</w:t>
    </w:r>
  </w:p>
  <w:p w14:paraId="07B90764" w14:textId="77777777" w:rsidR="00012795" w:rsidRPr="00043CAD" w:rsidRDefault="00012795" w:rsidP="00F81BDE">
    <w:pPr>
      <w:pStyle w:val="Zhlav"/>
      <w:rPr>
        <w:szCs w:val="18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96B077" w14:textId="77777777" w:rsidR="00012795" w:rsidRDefault="0001279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B8426250"/>
    <w:name w:val="WW8Num3"/>
    <w:lvl w:ilvl="0">
      <w:start w:val="1"/>
      <w:numFmt w:val="lowerLetter"/>
      <w:pStyle w:val="Nzev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5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6" w15:restartNumberingAfterBreak="0">
    <w:nsid w:val="00000016"/>
    <w:multiLevelType w:val="singleLevel"/>
    <w:tmpl w:val="00000016"/>
    <w:name w:val="WW8Num2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/>
        <w:b/>
        <w:sz w:val="24"/>
      </w:rPr>
    </w:lvl>
  </w:abstractNum>
  <w:abstractNum w:abstractNumId="7" w15:restartNumberingAfterBreak="0">
    <w:nsid w:val="000917A7"/>
    <w:multiLevelType w:val="hybridMultilevel"/>
    <w:tmpl w:val="49489D5A"/>
    <w:name w:val="WW8Num32"/>
    <w:lvl w:ilvl="0" w:tplc="DC0C4D4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81745B"/>
    <w:multiLevelType w:val="hybridMultilevel"/>
    <w:tmpl w:val="D4F0722C"/>
    <w:lvl w:ilvl="0" w:tplc="FDFA0C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A35110"/>
    <w:multiLevelType w:val="multilevel"/>
    <w:tmpl w:val="DF04316C"/>
    <w:styleLink w:val="StylSodrkami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D3BC3"/>
    <w:multiLevelType w:val="multilevel"/>
    <w:tmpl w:val="7B90A924"/>
    <w:lvl w:ilvl="0">
      <w:start w:val="1"/>
      <w:numFmt w:val="decimal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pStyle w:val="B21"/>
      <w:suff w:val="space"/>
      <w:lvlText w:val="B.2.%2"/>
      <w:lvlJc w:val="left"/>
      <w:pPr>
        <w:ind w:left="709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EC3C73"/>
    <w:multiLevelType w:val="multilevel"/>
    <w:tmpl w:val="26201032"/>
    <w:lvl w:ilvl="0">
      <w:start w:val="1"/>
      <w:numFmt w:val="upperLetter"/>
      <w:pStyle w:val="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Znadpis3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9E3DCA"/>
    <w:multiLevelType w:val="multilevel"/>
    <w:tmpl w:val="0284C530"/>
    <w:lvl w:ilvl="0">
      <w:start w:val="1"/>
      <w:numFmt w:val="decimal"/>
      <w:pStyle w:val="Nadpis1"/>
      <w:lvlText w:val="B.%1"/>
      <w:lvlJc w:val="left"/>
      <w:pPr>
        <w:ind w:left="357" w:hanging="357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Restart w:val="0"/>
      <w:suff w:val="space"/>
      <w:lvlText w:val="B.2.%2"/>
      <w:lvlJc w:val="left"/>
      <w:pPr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357" w:hanging="357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ind w:left="357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7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7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4955D77"/>
    <w:multiLevelType w:val="hybridMultilevel"/>
    <w:tmpl w:val="B2B67A1E"/>
    <w:name w:val="WW8Num3322"/>
    <w:lvl w:ilvl="0" w:tplc="DC0C4D4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1413F4"/>
    <w:multiLevelType w:val="multilevel"/>
    <w:tmpl w:val="4384AA8E"/>
    <w:lvl w:ilvl="0">
      <w:start w:val="1"/>
      <w:numFmt w:val="decimal"/>
      <w:pStyle w:val="Nadpis7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8"/>
      <w:lvlText w:val="D.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Nadpis9"/>
      <w:lvlText w:val="D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5C76E01"/>
    <w:multiLevelType w:val="hybridMultilevel"/>
    <w:tmpl w:val="DEA631CE"/>
    <w:name w:val="WW8Num33"/>
    <w:lvl w:ilvl="0" w:tplc="E3CE06AE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910B49"/>
    <w:multiLevelType w:val="hybridMultilevel"/>
    <w:tmpl w:val="EE5A7F4A"/>
    <w:lvl w:ilvl="0" w:tplc="B9904EB6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1"/>
  </w:num>
  <w:num w:numId="7">
    <w:abstractNumId w:val="2"/>
  </w:num>
  <w:num w:numId="8">
    <w:abstractNumId w:val="10"/>
  </w:num>
  <w:num w:numId="9">
    <w:abstractNumId w:val="13"/>
  </w:num>
  <w:num w:numId="10">
    <w:abstractNumId w:val="17"/>
  </w:num>
  <w:num w:numId="11">
    <w:abstractNumId w:val="12"/>
  </w:num>
  <w:num w:numId="12">
    <w:abstractNumId w:val="9"/>
  </w:num>
  <w:num w:numId="13">
    <w:abstractNumId w:val="15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C0"/>
    <w:rsid w:val="00012795"/>
    <w:rsid w:val="000308E9"/>
    <w:rsid w:val="00042177"/>
    <w:rsid w:val="00075FC4"/>
    <w:rsid w:val="000D4978"/>
    <w:rsid w:val="0012439C"/>
    <w:rsid w:val="00134063"/>
    <w:rsid w:val="00161D8F"/>
    <w:rsid w:val="001647F9"/>
    <w:rsid w:val="00187FDD"/>
    <w:rsid w:val="001C390B"/>
    <w:rsid w:val="001E1308"/>
    <w:rsid w:val="001E5B19"/>
    <w:rsid w:val="002201EA"/>
    <w:rsid w:val="00233861"/>
    <w:rsid w:val="0024620E"/>
    <w:rsid w:val="00262178"/>
    <w:rsid w:val="002A00A8"/>
    <w:rsid w:val="00305366"/>
    <w:rsid w:val="00307AF2"/>
    <w:rsid w:val="00392CBE"/>
    <w:rsid w:val="003D7C39"/>
    <w:rsid w:val="003E5397"/>
    <w:rsid w:val="00413D19"/>
    <w:rsid w:val="00417A2F"/>
    <w:rsid w:val="004C33C7"/>
    <w:rsid w:val="005361B2"/>
    <w:rsid w:val="005423A1"/>
    <w:rsid w:val="00590B2C"/>
    <w:rsid w:val="005E4C18"/>
    <w:rsid w:val="005E7007"/>
    <w:rsid w:val="00670830"/>
    <w:rsid w:val="00690C3F"/>
    <w:rsid w:val="006C100F"/>
    <w:rsid w:val="006E338F"/>
    <w:rsid w:val="00762370"/>
    <w:rsid w:val="007D3A3B"/>
    <w:rsid w:val="00804D75"/>
    <w:rsid w:val="00816CDE"/>
    <w:rsid w:val="00817DA6"/>
    <w:rsid w:val="00842279"/>
    <w:rsid w:val="00870F88"/>
    <w:rsid w:val="00872A57"/>
    <w:rsid w:val="008A29C0"/>
    <w:rsid w:val="008C1F6A"/>
    <w:rsid w:val="008F015A"/>
    <w:rsid w:val="008F6347"/>
    <w:rsid w:val="009132E9"/>
    <w:rsid w:val="00953A66"/>
    <w:rsid w:val="009D7C02"/>
    <w:rsid w:val="00A578E7"/>
    <w:rsid w:val="00A816AC"/>
    <w:rsid w:val="00A82508"/>
    <w:rsid w:val="00AC5EC8"/>
    <w:rsid w:val="00AD7012"/>
    <w:rsid w:val="00B550F6"/>
    <w:rsid w:val="00B671F6"/>
    <w:rsid w:val="00B75558"/>
    <w:rsid w:val="00B850E3"/>
    <w:rsid w:val="00B866AE"/>
    <w:rsid w:val="00C05FF8"/>
    <w:rsid w:val="00C242B0"/>
    <w:rsid w:val="00C510EE"/>
    <w:rsid w:val="00CB38AE"/>
    <w:rsid w:val="00CF47CF"/>
    <w:rsid w:val="00D01812"/>
    <w:rsid w:val="00D222BF"/>
    <w:rsid w:val="00D35D3B"/>
    <w:rsid w:val="00E53AD7"/>
    <w:rsid w:val="00E926AC"/>
    <w:rsid w:val="00F7388F"/>
    <w:rsid w:val="00F81BDE"/>
    <w:rsid w:val="00FA2DB2"/>
    <w:rsid w:val="00FD6953"/>
    <w:rsid w:val="00FE0D5C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EDD6A"/>
  <w15:chartTrackingRefBased/>
  <w15:docId w15:val="{97C2F4FC-0350-4C5F-81E4-FC7A0571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29C0"/>
    <w:pPr>
      <w:suppressAutoHyphens/>
      <w:spacing w:after="0" w:line="240" w:lineRule="auto"/>
    </w:pPr>
    <w:rPr>
      <w:rFonts w:ascii="Arial" w:eastAsia="Times New Roman" w:hAnsi="Arial" w:cs="Arial"/>
      <w:sz w:val="20"/>
      <w:lang w:eastAsia="ar-SA"/>
    </w:rPr>
  </w:style>
  <w:style w:type="paragraph" w:styleId="Nadpis1">
    <w:name w:val="heading 1"/>
    <w:basedOn w:val="Nadpis"/>
    <w:next w:val="Nadpis2"/>
    <w:link w:val="Nadpis1Char"/>
    <w:autoRedefine/>
    <w:qFormat/>
    <w:rsid w:val="008A29C0"/>
    <w:pPr>
      <w:keepLines/>
      <w:numPr>
        <w:numId w:val="9"/>
      </w:numPr>
      <w:suppressAutoHyphens w:val="0"/>
      <w:spacing w:after="240"/>
      <w:jc w:val="both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aliases w:val="2Nadpis"/>
    <w:basedOn w:val="Nadpis1"/>
    <w:next w:val="Nadpis3"/>
    <w:link w:val="Nadpis2Char"/>
    <w:autoRedefine/>
    <w:qFormat/>
    <w:rsid w:val="008A29C0"/>
    <w:pPr>
      <w:numPr>
        <w:ilvl w:val="1"/>
        <w:numId w:val="0"/>
      </w:numPr>
      <w:spacing w:before="120" w:after="120"/>
      <w:outlineLvl w:val="1"/>
    </w:pPr>
    <w:rPr>
      <w:sz w:val="20"/>
      <w:szCs w:val="20"/>
    </w:rPr>
  </w:style>
  <w:style w:type="paragraph" w:styleId="Nadpis3">
    <w:name w:val="heading 3"/>
    <w:aliases w:val="3Nadpis,Kurzíva,Titul1"/>
    <w:basedOn w:val="Normln"/>
    <w:next w:val="Normln"/>
    <w:link w:val="Nadpis3Char"/>
    <w:qFormat/>
    <w:rsid w:val="008A29C0"/>
    <w:pPr>
      <w:keepNext/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8A29C0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8A29C0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8A29C0"/>
    <w:pPr>
      <w:numPr>
        <w:numId w:val="6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Odstavecseseznamem"/>
    <w:next w:val="Normln"/>
    <w:link w:val="Nadpis7Char"/>
    <w:qFormat/>
    <w:rsid w:val="001647F9"/>
    <w:pPr>
      <w:numPr>
        <w:numId w:val="13"/>
      </w:numPr>
      <w:spacing w:before="240"/>
      <w:ind w:left="709" w:hanging="709"/>
      <w:outlineLvl w:val="6"/>
    </w:pPr>
    <w:rPr>
      <w:b/>
      <w:sz w:val="24"/>
      <w:lang w:eastAsia="cs-CZ"/>
    </w:rPr>
  </w:style>
  <w:style w:type="paragraph" w:styleId="Nadpis8">
    <w:name w:val="heading 8"/>
    <w:basedOn w:val="Odstavecseseznamem"/>
    <w:next w:val="Normln"/>
    <w:link w:val="Nadpis8Char"/>
    <w:qFormat/>
    <w:rsid w:val="001647F9"/>
    <w:pPr>
      <w:keepNext/>
      <w:numPr>
        <w:ilvl w:val="1"/>
        <w:numId w:val="13"/>
      </w:numPr>
      <w:tabs>
        <w:tab w:val="left" w:pos="0"/>
      </w:tabs>
      <w:suppressAutoHyphens w:val="0"/>
      <w:spacing w:before="200" w:after="20"/>
      <w:ind w:left="340" w:hanging="340"/>
      <w:jc w:val="both"/>
      <w:outlineLvl w:val="7"/>
    </w:pPr>
    <w:rPr>
      <w:rFonts w:cs="Tahoma"/>
      <w:b/>
      <w:szCs w:val="20"/>
      <w:lang w:eastAsia="cs-CZ"/>
    </w:rPr>
  </w:style>
  <w:style w:type="paragraph" w:styleId="Nadpis9">
    <w:name w:val="heading 9"/>
    <w:basedOn w:val="Nadpis8"/>
    <w:next w:val="Normln"/>
    <w:link w:val="Nadpis9Char"/>
    <w:qFormat/>
    <w:rsid w:val="001647F9"/>
    <w:pPr>
      <w:numPr>
        <w:ilvl w:val="2"/>
      </w:numPr>
      <w:ind w:left="340" w:hanging="34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character" w:customStyle="1" w:styleId="Nadpis2Char">
    <w:name w:val="Nadpis 2 Char"/>
    <w:aliases w:val="2Nadpis Char"/>
    <w:basedOn w:val="Standardnpsmoodstavce"/>
    <w:link w:val="Nadpis2"/>
    <w:rsid w:val="008A29C0"/>
    <w:rPr>
      <w:rFonts w:ascii="Arial" w:eastAsia="Lucida Sans Unicode" w:hAnsi="Arial" w:cs="Tahoma"/>
      <w:b/>
      <w:bCs/>
      <w:kern w:val="32"/>
      <w:sz w:val="20"/>
      <w:szCs w:val="20"/>
      <w:lang w:eastAsia="ar-SA"/>
    </w:rPr>
  </w:style>
  <w:style w:type="character" w:customStyle="1" w:styleId="Nadpis3Char">
    <w:name w:val="Nadpis 3 Char"/>
    <w:aliases w:val="3Nadpis Char,Kurzíva Char,Titul1 Char"/>
    <w:basedOn w:val="Standardnpsmoodstavce"/>
    <w:link w:val="Nadpis3"/>
    <w:rsid w:val="008A29C0"/>
    <w:rPr>
      <w:rFonts w:ascii="Arial" w:eastAsia="Times New Roman" w:hAnsi="Arial" w:cs="Arial"/>
      <w:b/>
      <w:bCs/>
      <w:sz w:val="20"/>
      <w:szCs w:val="26"/>
      <w:lang w:eastAsia="ar-SA"/>
    </w:rPr>
  </w:style>
  <w:style w:type="character" w:customStyle="1" w:styleId="Nadpis4Char">
    <w:name w:val="Nadpis 4 Char"/>
    <w:basedOn w:val="Standardnpsmoodstavce"/>
    <w:link w:val="Nadpis4"/>
    <w:rsid w:val="008A29C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A29C0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6Char">
    <w:name w:val="Nadpis 6 Char"/>
    <w:basedOn w:val="Standardnpsmoodstavce"/>
    <w:link w:val="Nadpis6"/>
    <w:rsid w:val="008A29C0"/>
    <w:rPr>
      <w:rFonts w:ascii="Arial" w:eastAsia="Times New Roman" w:hAnsi="Arial" w:cs="Arial"/>
      <w:b/>
      <w:bCs/>
      <w:sz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1647F9"/>
    <w:rPr>
      <w:rFonts w:ascii="Arial" w:eastAsia="Times New Roman" w:hAnsi="Arial" w:cs="Arial"/>
      <w:b/>
      <w:sz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1647F9"/>
    <w:rPr>
      <w:rFonts w:ascii="Arial" w:eastAsia="Times New Roman" w:hAnsi="Arial" w:cs="Tahoma"/>
      <w:b/>
      <w:sz w:val="20"/>
      <w:szCs w:val="20"/>
      <w:lang w:eastAsia="cs-CZ"/>
    </w:rPr>
  </w:style>
  <w:style w:type="paragraph" w:customStyle="1" w:styleId="Nadpis">
    <w:name w:val="Nadpis"/>
    <w:basedOn w:val="Normln"/>
    <w:next w:val="Zkladntext"/>
    <w:uiPriority w:val="99"/>
    <w:rsid w:val="008A29C0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8A29C0"/>
    <w:rPr>
      <w:rFonts w:cs="Times New Roman"/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8A29C0"/>
    <w:rPr>
      <w:rFonts w:ascii="Arial" w:eastAsia="Times New Roman" w:hAnsi="Arial" w:cs="Times New Roman"/>
      <w:color w:val="000000"/>
      <w:sz w:val="24"/>
      <w:lang w:eastAsia="ar-SA"/>
    </w:rPr>
  </w:style>
  <w:style w:type="character" w:customStyle="1" w:styleId="WW8Num1z0">
    <w:name w:val="WW8Num1z0"/>
    <w:uiPriority w:val="99"/>
    <w:rsid w:val="008A29C0"/>
    <w:rPr>
      <w:rFonts w:ascii="Wingdings" w:hAnsi="Wingdings" w:cs="Wingdings"/>
    </w:rPr>
  </w:style>
  <w:style w:type="character" w:customStyle="1" w:styleId="WW8Num9z0">
    <w:name w:val="WW8Num9z0"/>
    <w:uiPriority w:val="99"/>
    <w:rsid w:val="008A29C0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uiPriority w:val="99"/>
    <w:rsid w:val="008A29C0"/>
    <w:rPr>
      <w:rFonts w:ascii="Wingdings" w:hAnsi="Wingdings"/>
    </w:rPr>
  </w:style>
  <w:style w:type="character" w:customStyle="1" w:styleId="WW8Num10z1">
    <w:name w:val="WW8Num10z1"/>
    <w:uiPriority w:val="99"/>
    <w:rsid w:val="008A29C0"/>
    <w:rPr>
      <w:rFonts w:ascii="Courier New" w:hAnsi="Courier New"/>
    </w:rPr>
  </w:style>
  <w:style w:type="character" w:customStyle="1" w:styleId="WW8Num10z3">
    <w:name w:val="WW8Num10z3"/>
    <w:uiPriority w:val="99"/>
    <w:rsid w:val="008A29C0"/>
    <w:rPr>
      <w:rFonts w:ascii="Symbol" w:hAnsi="Symbol"/>
    </w:rPr>
  </w:style>
  <w:style w:type="character" w:customStyle="1" w:styleId="WW8Num12z0">
    <w:name w:val="WW8Num12z0"/>
    <w:uiPriority w:val="99"/>
    <w:rsid w:val="008A29C0"/>
    <w:rPr>
      <w:rFonts w:ascii="Arial" w:eastAsia="Times New Roman" w:hAnsi="Arial" w:cs="Arial"/>
    </w:rPr>
  </w:style>
  <w:style w:type="character" w:customStyle="1" w:styleId="WW8Num12z1">
    <w:name w:val="WW8Num12z1"/>
    <w:uiPriority w:val="99"/>
    <w:rsid w:val="008A29C0"/>
    <w:rPr>
      <w:rFonts w:ascii="Courier New" w:hAnsi="Courier New" w:cs="Courier New"/>
    </w:rPr>
  </w:style>
  <w:style w:type="character" w:customStyle="1" w:styleId="WW8Num12z2">
    <w:name w:val="WW8Num12z2"/>
    <w:uiPriority w:val="99"/>
    <w:rsid w:val="008A29C0"/>
    <w:rPr>
      <w:rFonts w:ascii="Wingdings" w:hAnsi="Wingdings"/>
    </w:rPr>
  </w:style>
  <w:style w:type="character" w:customStyle="1" w:styleId="WW8Num12z3">
    <w:name w:val="WW8Num12z3"/>
    <w:uiPriority w:val="99"/>
    <w:rsid w:val="008A29C0"/>
    <w:rPr>
      <w:rFonts w:ascii="Symbol" w:hAnsi="Symbol"/>
    </w:rPr>
  </w:style>
  <w:style w:type="character" w:customStyle="1" w:styleId="WW8Num15z0">
    <w:name w:val="WW8Num15z0"/>
    <w:uiPriority w:val="99"/>
    <w:rsid w:val="008A29C0"/>
    <w:rPr>
      <w:rFonts w:ascii="Times New Roman" w:hAnsi="Times New Roman" w:cs="Times New Roman"/>
    </w:rPr>
  </w:style>
  <w:style w:type="character" w:customStyle="1" w:styleId="WW8Num17z0">
    <w:name w:val="WW8Num17z0"/>
    <w:uiPriority w:val="99"/>
    <w:rsid w:val="008A29C0"/>
    <w:rPr>
      <w:rFonts w:ascii="Arial" w:eastAsia="Times New Roman" w:hAnsi="Arial" w:cs="Arial"/>
    </w:rPr>
  </w:style>
  <w:style w:type="character" w:customStyle="1" w:styleId="WW8Num17z1">
    <w:name w:val="WW8Num17z1"/>
    <w:uiPriority w:val="99"/>
    <w:rsid w:val="008A29C0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8A29C0"/>
    <w:rPr>
      <w:rFonts w:ascii="Wingdings" w:hAnsi="Wingdings"/>
    </w:rPr>
  </w:style>
  <w:style w:type="character" w:customStyle="1" w:styleId="WW8Num17z3">
    <w:name w:val="WW8Num17z3"/>
    <w:uiPriority w:val="99"/>
    <w:rsid w:val="008A29C0"/>
    <w:rPr>
      <w:rFonts w:ascii="Symbol" w:hAnsi="Symbol"/>
    </w:rPr>
  </w:style>
  <w:style w:type="character" w:customStyle="1" w:styleId="WW8Num19z0">
    <w:name w:val="WW8Num19z0"/>
    <w:uiPriority w:val="99"/>
    <w:rsid w:val="008A29C0"/>
    <w:rPr>
      <w:rFonts w:ascii="Symbol" w:hAnsi="Symbol"/>
    </w:rPr>
  </w:style>
  <w:style w:type="character" w:customStyle="1" w:styleId="Standardnpsmoodstavce1">
    <w:name w:val="Standardní písmo odstavce1"/>
    <w:uiPriority w:val="99"/>
    <w:rsid w:val="008A29C0"/>
  </w:style>
  <w:style w:type="character" w:customStyle="1" w:styleId="termoChar1">
    <w:name w:val="termo Char1"/>
    <w:uiPriority w:val="99"/>
    <w:rsid w:val="008A29C0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uiPriority w:val="99"/>
    <w:rsid w:val="008A29C0"/>
  </w:style>
  <w:style w:type="character" w:styleId="Hypertextovodkaz">
    <w:name w:val="Hyperlink"/>
    <w:uiPriority w:val="99"/>
    <w:rsid w:val="008A29C0"/>
    <w:rPr>
      <w:color w:val="0000FF"/>
      <w:u w:val="single"/>
    </w:rPr>
  </w:style>
  <w:style w:type="character" w:customStyle="1" w:styleId="Znakypropoznmkupodarou">
    <w:name w:val="Znaky pro poznámku pod čarou"/>
    <w:uiPriority w:val="99"/>
    <w:rsid w:val="008A29C0"/>
    <w:rPr>
      <w:vertAlign w:val="superscript"/>
    </w:rPr>
  </w:style>
  <w:style w:type="character" w:customStyle="1" w:styleId="platne1">
    <w:name w:val="platne1"/>
    <w:basedOn w:val="Standardnpsmoodstavce1"/>
    <w:uiPriority w:val="99"/>
    <w:rsid w:val="008A29C0"/>
  </w:style>
  <w:style w:type="character" w:customStyle="1" w:styleId="StudieChar">
    <w:name w:val="Studie Char"/>
    <w:uiPriority w:val="99"/>
    <w:rsid w:val="008A29C0"/>
    <w:rPr>
      <w:sz w:val="22"/>
      <w:szCs w:val="24"/>
    </w:rPr>
  </w:style>
  <w:style w:type="character" w:customStyle="1" w:styleId="apple-converted-space">
    <w:name w:val="apple-converted-space"/>
    <w:uiPriority w:val="99"/>
    <w:rsid w:val="008A29C0"/>
  </w:style>
  <w:style w:type="character" w:styleId="PromnnHTML">
    <w:name w:val="HTML Variable"/>
    <w:uiPriority w:val="99"/>
    <w:rsid w:val="008A29C0"/>
    <w:rPr>
      <w:b/>
      <w:bCs/>
      <w:i w:val="0"/>
      <w:iCs w:val="0"/>
    </w:rPr>
  </w:style>
  <w:style w:type="character" w:customStyle="1" w:styleId="textzpravyChar">
    <w:name w:val="text zpravy Char"/>
    <w:uiPriority w:val="99"/>
    <w:rsid w:val="008A29C0"/>
    <w:rPr>
      <w:rFonts w:cs="Times New Roman"/>
      <w:sz w:val="24"/>
      <w:szCs w:val="22"/>
    </w:rPr>
  </w:style>
  <w:style w:type="character" w:customStyle="1" w:styleId="Zkladntext1">
    <w:name w:val="Základní text1"/>
    <w:uiPriority w:val="99"/>
    <w:rsid w:val="008A29C0"/>
    <w:rPr>
      <w:rFonts w:ascii="Tms Rmn" w:hAnsi="Tms Rmn"/>
      <w:color w:val="000000"/>
      <w:sz w:val="24"/>
      <w:lang w:val="cs-CZ" w:eastAsia="ar-SA" w:bidi="ar-SA"/>
    </w:rPr>
  </w:style>
  <w:style w:type="paragraph" w:styleId="Seznam">
    <w:name w:val="List"/>
    <w:basedOn w:val="Zkladntext"/>
    <w:uiPriority w:val="99"/>
    <w:rsid w:val="008A29C0"/>
    <w:rPr>
      <w:rFonts w:cs="Tahoma"/>
    </w:rPr>
  </w:style>
  <w:style w:type="paragraph" w:customStyle="1" w:styleId="Popisek">
    <w:name w:val="Popisek"/>
    <w:basedOn w:val="Normln"/>
    <w:uiPriority w:val="99"/>
    <w:rsid w:val="008A29C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uiPriority w:val="99"/>
    <w:rsid w:val="008A29C0"/>
    <w:pPr>
      <w:suppressLineNumbers/>
    </w:pPr>
    <w:rPr>
      <w:rFonts w:cs="Tahoma"/>
    </w:rPr>
  </w:style>
  <w:style w:type="paragraph" w:customStyle="1" w:styleId="TPOOdstavec">
    <w:name w:val="TPO Odstavec"/>
    <w:basedOn w:val="Normln"/>
    <w:link w:val="TPOOdstavecChar"/>
    <w:rsid w:val="008A29C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character" w:customStyle="1" w:styleId="TPOOdstavecChar">
    <w:name w:val="TPO Odstavec Char"/>
    <w:basedOn w:val="Standardnpsmoodstavce"/>
    <w:link w:val="TPOOdstavec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StylNadpis1Arial11bTunZarovnatdoblokuPed6b">
    <w:name w:val="Styl Nadpis 1 + Arial 11 b. Tučné Zarovnat do bloku Před:  6 b."/>
    <w:basedOn w:val="Nadpis1"/>
    <w:uiPriority w:val="99"/>
    <w:rsid w:val="008A29C0"/>
    <w:pPr>
      <w:spacing w:before="360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uiPriority w:val="99"/>
    <w:rsid w:val="008A29C0"/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uiPriority w:val="99"/>
    <w:rsid w:val="008A29C0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8A29C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aliases w:val="záhlaví Char"/>
    <w:basedOn w:val="Standardnpsmoodstavce"/>
    <w:link w:val="Zhlav"/>
    <w:rsid w:val="008A29C0"/>
    <w:rPr>
      <w:rFonts w:ascii="Arial" w:eastAsia="Times New Roman" w:hAnsi="Arial" w:cs="Times New Roman"/>
      <w:sz w:val="20"/>
      <w:lang w:eastAsia="ar-SA"/>
    </w:rPr>
  </w:style>
  <w:style w:type="paragraph" w:styleId="Zpat">
    <w:name w:val="footer"/>
    <w:basedOn w:val="Normln"/>
    <w:link w:val="ZpatChar"/>
    <w:rsid w:val="008A29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A29C0"/>
    <w:rPr>
      <w:rFonts w:ascii="Arial" w:eastAsia="Times New Roman" w:hAnsi="Arial" w:cs="Arial"/>
      <w:sz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8A29C0"/>
    <w:pPr>
      <w:ind w:firstLine="720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8A29C0"/>
    <w:rPr>
      <w:rFonts w:ascii="Arial" w:eastAsia="Times New Roman" w:hAnsi="Arial" w:cs="Arial"/>
      <w:sz w:val="24"/>
      <w:lang w:eastAsia="ar-SA"/>
    </w:rPr>
  </w:style>
  <w:style w:type="paragraph" w:customStyle="1" w:styleId="Titulek1">
    <w:name w:val="Titulek1"/>
    <w:basedOn w:val="Normln"/>
    <w:next w:val="Normln"/>
    <w:uiPriority w:val="99"/>
    <w:rsid w:val="008A29C0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aliases w:val="Obsah 12"/>
    <w:basedOn w:val="Normln"/>
    <w:next w:val="Normln"/>
    <w:autoRedefine/>
    <w:uiPriority w:val="39"/>
    <w:qFormat/>
    <w:rsid w:val="00590B2C"/>
    <w:pPr>
      <w:tabs>
        <w:tab w:val="left" w:pos="567"/>
        <w:tab w:val="right" w:leader="dot" w:pos="8779"/>
      </w:tabs>
      <w:spacing w:before="120"/>
      <w:ind w:left="680" w:hanging="68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qFormat/>
    <w:rsid w:val="00D01812"/>
    <w:pPr>
      <w:spacing w:before="80"/>
      <w:ind w:left="680" w:hanging="680"/>
    </w:pPr>
    <w:rPr>
      <w:iCs/>
      <w:szCs w:val="20"/>
    </w:rPr>
  </w:style>
  <w:style w:type="paragraph" w:customStyle="1" w:styleId="Zkladntext31">
    <w:name w:val="Základní text 31"/>
    <w:basedOn w:val="Normln"/>
    <w:uiPriority w:val="99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uiPriority w:val="99"/>
    <w:rsid w:val="008A29C0"/>
    <w:pPr>
      <w:spacing w:line="240" w:lineRule="exact"/>
      <w:jc w:val="both"/>
    </w:pPr>
  </w:style>
  <w:style w:type="paragraph" w:customStyle="1" w:styleId="text">
    <w:name w:val="text"/>
    <w:basedOn w:val="Normln"/>
    <w:uiPriority w:val="99"/>
    <w:rsid w:val="008A29C0"/>
    <w:pPr>
      <w:jc w:val="both"/>
    </w:pPr>
  </w:style>
  <w:style w:type="paragraph" w:customStyle="1" w:styleId="dka">
    <w:name w:val="Řádka"/>
    <w:rsid w:val="008A29C0"/>
    <w:pPr>
      <w:suppressAutoHyphens/>
      <w:spacing w:after="0" w:line="240" w:lineRule="auto"/>
      <w:jc w:val="both"/>
    </w:pPr>
    <w:rPr>
      <w:rFonts w:ascii="Arial" w:eastAsia="Arial" w:hAnsi="Arial" w:cs="Arial"/>
      <w:color w:val="000000"/>
      <w:sz w:val="24"/>
      <w:lang w:eastAsia="ar-SA"/>
    </w:rPr>
  </w:style>
  <w:style w:type="paragraph" w:customStyle="1" w:styleId="Nzevtabulky">
    <w:name w:val="Název tabulky"/>
    <w:next w:val="dka"/>
    <w:uiPriority w:val="99"/>
    <w:rsid w:val="008A29C0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 w:line="240" w:lineRule="auto"/>
      <w:ind w:left="1701" w:hanging="1701"/>
      <w:jc w:val="both"/>
    </w:pPr>
    <w:rPr>
      <w:rFonts w:ascii="Arial" w:eastAsia="Arial" w:hAnsi="Arial" w:cs="Arial"/>
      <w:b/>
      <w:i/>
      <w:color w:val="000000"/>
      <w:sz w:val="24"/>
      <w:lang w:eastAsia="ar-SA"/>
    </w:rPr>
  </w:style>
  <w:style w:type="paragraph" w:customStyle="1" w:styleId="Znaka1">
    <w:name w:val="Značka 1"/>
    <w:basedOn w:val="dka"/>
    <w:uiPriority w:val="99"/>
    <w:rsid w:val="008A29C0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uiPriority w:val="99"/>
    <w:rsid w:val="008A29C0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8A29C0"/>
    <w:rPr>
      <w:sz w:val="22"/>
    </w:rPr>
  </w:style>
  <w:style w:type="paragraph" w:customStyle="1" w:styleId="StylPed6b">
    <w:name w:val="Styl Před:  6 b."/>
    <w:basedOn w:val="Normln"/>
    <w:uiPriority w:val="99"/>
    <w:rsid w:val="008A29C0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8A29C0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uiPriority w:val="99"/>
    <w:rsid w:val="008A29C0"/>
    <w:rPr>
      <w:sz w:val="22"/>
    </w:rPr>
  </w:style>
  <w:style w:type="paragraph" w:customStyle="1" w:styleId="Zkladntext21">
    <w:name w:val="Základní text 21"/>
    <w:basedOn w:val="Normln"/>
    <w:uiPriority w:val="99"/>
    <w:rsid w:val="008A29C0"/>
    <w:pPr>
      <w:spacing w:after="120" w:line="480" w:lineRule="auto"/>
    </w:pPr>
  </w:style>
  <w:style w:type="paragraph" w:customStyle="1" w:styleId="Textparagrafu">
    <w:name w:val="Text paragrafu"/>
    <w:basedOn w:val="Normln"/>
    <w:uiPriority w:val="99"/>
    <w:rsid w:val="008A29C0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uiPriority w:val="99"/>
    <w:rsid w:val="008A29C0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uiPriority w:val="99"/>
    <w:rsid w:val="008A29C0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8A29C0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rsid w:val="008A29C0"/>
    <w:pPr>
      <w:tabs>
        <w:tab w:val="left" w:pos="850"/>
      </w:tabs>
      <w:ind w:left="425" w:hanging="425"/>
      <w:jc w:val="both"/>
    </w:pPr>
    <w:rPr>
      <w:rFonts w:ascii="Times New Roman" w:hAnsi="Times New Roman"/>
    </w:rPr>
  </w:style>
  <w:style w:type="character" w:customStyle="1" w:styleId="TextpoznpodarouChar">
    <w:name w:val="Text pozn. pod čarou Char"/>
    <w:basedOn w:val="Standardnpsmoodstavce"/>
    <w:link w:val="Textpoznpodarou"/>
    <w:rsid w:val="008A29C0"/>
    <w:rPr>
      <w:rFonts w:ascii="Times New Roman" w:eastAsia="Times New Roman" w:hAnsi="Times New Roman" w:cs="Arial"/>
      <w:sz w:val="20"/>
      <w:lang w:eastAsia="ar-SA"/>
    </w:rPr>
  </w:style>
  <w:style w:type="paragraph" w:customStyle="1" w:styleId="Zkladntext32">
    <w:name w:val="Základní text 32"/>
    <w:basedOn w:val="Normln"/>
    <w:rsid w:val="008A29C0"/>
    <w:pPr>
      <w:spacing w:after="120"/>
    </w:pPr>
    <w:rPr>
      <w:sz w:val="16"/>
      <w:szCs w:val="16"/>
    </w:rPr>
  </w:style>
  <w:style w:type="paragraph" w:styleId="Podpis">
    <w:name w:val="Signature"/>
    <w:basedOn w:val="Normln"/>
    <w:link w:val="PodpisChar"/>
    <w:uiPriority w:val="99"/>
    <w:rsid w:val="008A29C0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Podpis-jmno">
    <w:name w:val="Podpis - jméno"/>
    <w:basedOn w:val="Podpis"/>
    <w:next w:val="Normln"/>
    <w:uiPriority w:val="99"/>
    <w:rsid w:val="008A29C0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uiPriority w:val="99"/>
    <w:rsid w:val="008A29C0"/>
    <w:pPr>
      <w:ind w:left="426" w:right="865"/>
    </w:pPr>
  </w:style>
  <w:style w:type="paragraph" w:customStyle="1" w:styleId="Zkladntextodsazen21">
    <w:name w:val="Základní text odsazený 21"/>
    <w:basedOn w:val="Normln"/>
    <w:uiPriority w:val="99"/>
    <w:rsid w:val="008A29C0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uiPriority w:val="99"/>
    <w:rsid w:val="008A29C0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uiPriority w:val="99"/>
    <w:rsid w:val="008A29C0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uiPriority w:val="99"/>
    <w:rsid w:val="008A29C0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uiPriority w:val="99"/>
    <w:rsid w:val="008A29C0"/>
    <w:pPr>
      <w:numPr>
        <w:numId w:val="0"/>
      </w:numPr>
      <w:tabs>
        <w:tab w:val="num" w:pos="57"/>
      </w:tabs>
      <w:spacing w:before="0" w:after="0"/>
      <w:ind w:left="57" w:hanging="57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uiPriority w:val="99"/>
    <w:rsid w:val="008A29C0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link w:val="TextbublinyChar"/>
    <w:rsid w:val="008A29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A29C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uiPriority w:val="99"/>
    <w:rsid w:val="008A29C0"/>
    <w:pPr>
      <w:widowControl w:val="0"/>
      <w:suppressAutoHyphens/>
      <w:spacing w:after="0" w:line="240" w:lineRule="auto"/>
      <w:textAlignment w:val="baseline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textzpravyCharChar">
    <w:name w:val="text zpravy Char Char"/>
    <w:basedOn w:val="Normln"/>
    <w:rsid w:val="008A29C0"/>
    <w:pPr>
      <w:spacing w:line="240" w:lineRule="exact"/>
      <w:jc w:val="both"/>
    </w:pPr>
    <w:rPr>
      <w:rFonts w:cs="Times New Roman"/>
    </w:rPr>
  </w:style>
  <w:style w:type="paragraph" w:customStyle="1" w:styleId="TPOPodnadpis">
    <w:name w:val="TPO Podnadpis"/>
    <w:basedOn w:val="Normln"/>
    <w:next w:val="TPOOdstavec"/>
    <w:uiPriority w:val="99"/>
    <w:rsid w:val="008A29C0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8A29C0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8A29C0"/>
    <w:pPr>
      <w:ind w:left="708"/>
    </w:pPr>
  </w:style>
  <w:style w:type="paragraph" w:customStyle="1" w:styleId="Studie">
    <w:name w:val="Studie"/>
    <w:basedOn w:val="Zkladntext"/>
    <w:uiPriority w:val="99"/>
    <w:rsid w:val="008A29C0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uiPriority w:val="99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textzpravy">
    <w:name w:val="text zpravy"/>
    <w:basedOn w:val="Normln"/>
    <w:rsid w:val="008A29C0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uiPriority w:val="99"/>
    <w:rsid w:val="008A29C0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0"/>
      <w:lang w:eastAsia="ar-SA"/>
    </w:rPr>
  </w:style>
  <w:style w:type="paragraph" w:customStyle="1" w:styleId="Prosttext1">
    <w:name w:val="Prostý text1"/>
    <w:basedOn w:val="Normln"/>
    <w:uiPriority w:val="99"/>
    <w:rsid w:val="008A29C0"/>
    <w:rPr>
      <w:rFonts w:ascii="Courier New" w:hAnsi="Courier New" w:cs="Times New Roman"/>
      <w:color w:val="008000"/>
      <w:szCs w:val="20"/>
    </w:rPr>
  </w:style>
  <w:style w:type="paragraph" w:customStyle="1" w:styleId="podpis-jmno0">
    <w:name w:val="podpis-jmno"/>
    <w:basedOn w:val="Normln"/>
    <w:rsid w:val="008A29C0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8A29C0"/>
    <w:pPr>
      <w:spacing w:line="240" w:lineRule="atLeast"/>
      <w:jc w:val="both"/>
    </w:pPr>
    <w:rPr>
      <w:rFonts w:eastAsia="Calibri"/>
      <w:szCs w:val="20"/>
    </w:rPr>
  </w:style>
  <w:style w:type="paragraph" w:customStyle="1" w:styleId="styltextzpravycharcharpodtren1">
    <w:name w:val="styltextzpravycharcharpodtren1"/>
    <w:basedOn w:val="Normln"/>
    <w:rsid w:val="008A29C0"/>
    <w:pPr>
      <w:spacing w:line="240" w:lineRule="atLeast"/>
      <w:jc w:val="both"/>
    </w:pPr>
    <w:rPr>
      <w:rFonts w:eastAsia="Calibri"/>
      <w:b/>
      <w:bCs/>
      <w:szCs w:val="20"/>
      <w:u w:val="single"/>
    </w:rPr>
  </w:style>
  <w:style w:type="paragraph" w:customStyle="1" w:styleId="Obsahtabulky">
    <w:name w:val="Obsah tabulky"/>
    <w:basedOn w:val="Normln"/>
    <w:uiPriority w:val="99"/>
    <w:rsid w:val="008A29C0"/>
    <w:pPr>
      <w:suppressLineNumbers/>
    </w:pPr>
  </w:style>
  <w:style w:type="paragraph" w:customStyle="1" w:styleId="Nadpistabulky">
    <w:name w:val="Nadpis tabulky"/>
    <w:basedOn w:val="Obsahtabulky"/>
    <w:uiPriority w:val="99"/>
    <w:rsid w:val="008A29C0"/>
    <w:pPr>
      <w:jc w:val="center"/>
    </w:pPr>
    <w:rPr>
      <w:b/>
      <w:bCs/>
    </w:rPr>
  </w:style>
  <w:style w:type="paragraph" w:styleId="Obsah3">
    <w:name w:val="toc 3"/>
    <w:basedOn w:val="Rejstk"/>
    <w:uiPriority w:val="39"/>
    <w:qFormat/>
    <w:rsid w:val="00CF47CF"/>
    <w:pPr>
      <w:suppressAutoHyphens w:val="0"/>
      <w:spacing w:before="20"/>
      <w:ind w:left="624" w:hanging="397"/>
    </w:pPr>
    <w:rPr>
      <w:rFonts w:cs="Arial"/>
      <w:szCs w:val="20"/>
    </w:rPr>
  </w:style>
  <w:style w:type="paragraph" w:styleId="Obsah4">
    <w:name w:val="toc 4"/>
    <w:basedOn w:val="Rejstk"/>
    <w:uiPriority w:val="39"/>
    <w:rsid w:val="008A29C0"/>
    <w:pPr>
      <w:suppressLineNumbers w:val="0"/>
      <w:ind w:left="660"/>
    </w:pPr>
    <w:rPr>
      <w:rFonts w:ascii="Calibri" w:hAnsi="Calibri" w:cs="Arial"/>
      <w:szCs w:val="20"/>
    </w:rPr>
  </w:style>
  <w:style w:type="paragraph" w:styleId="Obsah5">
    <w:name w:val="toc 5"/>
    <w:basedOn w:val="Rejstk"/>
    <w:uiPriority w:val="39"/>
    <w:rsid w:val="008A29C0"/>
    <w:pPr>
      <w:suppressLineNumbers w:val="0"/>
      <w:ind w:left="880"/>
    </w:pPr>
    <w:rPr>
      <w:rFonts w:ascii="Calibri" w:hAnsi="Calibri" w:cs="Arial"/>
      <w:szCs w:val="20"/>
    </w:rPr>
  </w:style>
  <w:style w:type="paragraph" w:styleId="Obsah6">
    <w:name w:val="toc 6"/>
    <w:basedOn w:val="Rejstk"/>
    <w:uiPriority w:val="39"/>
    <w:rsid w:val="008A29C0"/>
    <w:pPr>
      <w:suppressLineNumbers w:val="0"/>
      <w:ind w:left="1100"/>
    </w:pPr>
    <w:rPr>
      <w:rFonts w:ascii="Calibri" w:hAnsi="Calibri" w:cs="Arial"/>
      <w:szCs w:val="20"/>
    </w:rPr>
  </w:style>
  <w:style w:type="paragraph" w:styleId="Obsah7">
    <w:name w:val="toc 7"/>
    <w:basedOn w:val="Rejstk"/>
    <w:uiPriority w:val="39"/>
    <w:rsid w:val="008A29C0"/>
    <w:pPr>
      <w:suppressLineNumbers w:val="0"/>
      <w:ind w:left="1320"/>
    </w:pPr>
    <w:rPr>
      <w:rFonts w:ascii="Calibri" w:hAnsi="Calibri" w:cs="Arial"/>
      <w:szCs w:val="20"/>
    </w:rPr>
  </w:style>
  <w:style w:type="paragraph" w:styleId="Obsah8">
    <w:name w:val="toc 8"/>
    <w:basedOn w:val="Rejstk"/>
    <w:uiPriority w:val="39"/>
    <w:rsid w:val="008A29C0"/>
    <w:pPr>
      <w:suppressLineNumbers w:val="0"/>
      <w:ind w:left="1540"/>
    </w:pPr>
    <w:rPr>
      <w:rFonts w:ascii="Calibri" w:hAnsi="Calibri" w:cs="Arial"/>
      <w:szCs w:val="20"/>
    </w:rPr>
  </w:style>
  <w:style w:type="paragraph" w:styleId="Obsah9">
    <w:name w:val="toc 9"/>
    <w:basedOn w:val="Rejstk"/>
    <w:uiPriority w:val="39"/>
    <w:rsid w:val="008A29C0"/>
    <w:pPr>
      <w:suppressLineNumbers w:val="0"/>
      <w:ind w:left="1760"/>
    </w:pPr>
    <w:rPr>
      <w:rFonts w:ascii="Calibri" w:hAnsi="Calibri" w:cs="Arial"/>
      <w:szCs w:val="20"/>
    </w:rPr>
  </w:style>
  <w:style w:type="paragraph" w:customStyle="1" w:styleId="Obsah10">
    <w:name w:val="Obsah 10"/>
    <w:basedOn w:val="Rejstk"/>
    <w:uiPriority w:val="99"/>
    <w:rsid w:val="008A29C0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8A29C0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8A29C0"/>
    <w:rPr>
      <w:rFonts w:ascii="Arial" w:eastAsia="Times New Roman" w:hAnsi="Arial" w:cs="Times New Roman"/>
      <w:sz w:val="16"/>
      <w:szCs w:val="16"/>
      <w:lang w:eastAsia="ar-SA"/>
    </w:rPr>
  </w:style>
  <w:style w:type="character" w:styleId="Siln">
    <w:name w:val="Strong"/>
    <w:qFormat/>
    <w:rsid w:val="008A29C0"/>
    <w:rPr>
      <w:b/>
      <w:bCs/>
    </w:rPr>
  </w:style>
  <w:style w:type="paragraph" w:styleId="Nzev">
    <w:name w:val="Title"/>
    <w:aliases w:val="Kapitola_3"/>
    <w:basedOn w:val="Normln"/>
    <w:next w:val="Normln"/>
    <w:link w:val="NzevChar"/>
    <w:qFormat/>
    <w:rsid w:val="008A29C0"/>
    <w:pPr>
      <w:keepNext/>
      <w:numPr>
        <w:numId w:val="7"/>
      </w:numPr>
      <w:spacing w:before="240" w:after="120"/>
      <w:jc w:val="both"/>
      <w:outlineLvl w:val="2"/>
    </w:pPr>
    <w:rPr>
      <w:b/>
    </w:rPr>
  </w:style>
  <w:style w:type="character" w:customStyle="1" w:styleId="NzevChar">
    <w:name w:val="Název Char"/>
    <w:aliases w:val="Kapitola_3 Char"/>
    <w:basedOn w:val="Standardnpsmoodstavce"/>
    <w:link w:val="Nzev"/>
    <w:qFormat/>
    <w:rsid w:val="008A29C0"/>
    <w:rPr>
      <w:rFonts w:ascii="Arial" w:eastAsia="Times New Roman" w:hAnsi="Arial" w:cs="Arial"/>
      <w:b/>
      <w:sz w:val="20"/>
      <w:lang w:eastAsia="ar-SA"/>
    </w:rPr>
  </w:style>
  <w:style w:type="paragraph" w:styleId="Zkladntext2">
    <w:name w:val="Body Text 2"/>
    <w:basedOn w:val="Normln"/>
    <w:link w:val="Zkladntext2Char"/>
    <w:rsid w:val="008A29C0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basedOn w:val="Standardnpsmoodstavce"/>
    <w:link w:val="Zkladntext2"/>
    <w:rsid w:val="008A29C0"/>
    <w:rPr>
      <w:rFonts w:ascii="Arial" w:eastAsia="Times New Roman" w:hAnsi="Arial" w:cs="Times New Roman"/>
      <w:sz w:val="20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8A29C0"/>
    <w:pPr>
      <w:numPr>
        <w:numId w:val="0"/>
      </w:numPr>
      <w:spacing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  <w:lang w:eastAsia="en-US"/>
    </w:rPr>
  </w:style>
  <w:style w:type="paragraph" w:styleId="Podnadpis">
    <w:name w:val="Subtitle"/>
    <w:aliases w:val="Kapitola_1"/>
    <w:basedOn w:val="Nadpis1"/>
    <w:next w:val="Normln"/>
    <w:link w:val="PodnadpisChar"/>
    <w:qFormat/>
    <w:rsid w:val="008A29C0"/>
  </w:style>
  <w:style w:type="character" w:customStyle="1" w:styleId="PodnadpisChar">
    <w:name w:val="Podnadpis Char"/>
    <w:aliases w:val="Kapitola_1 Char"/>
    <w:basedOn w:val="Standardnpsmoodstavce"/>
    <w:link w:val="Podnadpis"/>
    <w:rsid w:val="008A29C0"/>
    <w:rPr>
      <w:rFonts w:ascii="Arial" w:eastAsia="Lucida Sans Unicode" w:hAnsi="Arial" w:cs="Tahoma"/>
      <w:b/>
      <w:bCs/>
      <w:kern w:val="32"/>
      <w:sz w:val="32"/>
      <w:szCs w:val="32"/>
      <w:lang w:eastAsia="ar-SA"/>
    </w:rPr>
  </w:style>
  <w:style w:type="paragraph" w:styleId="Normlnweb">
    <w:name w:val="Normal (Web)"/>
    <w:basedOn w:val="Normln"/>
    <w:unhideWhenUsed/>
    <w:rsid w:val="008A29C0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8A29C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draznn">
    <w:name w:val="Emphasis"/>
    <w:rsid w:val="008A29C0"/>
    <w:rPr>
      <w:i/>
      <w:iCs/>
    </w:rPr>
  </w:style>
  <w:style w:type="paragraph" w:customStyle="1" w:styleId="Neslovannadpis">
    <w:name w:val="Nečíslovaný nadpis"/>
    <w:basedOn w:val="Normln"/>
    <w:rsid w:val="008A29C0"/>
    <w:pPr>
      <w:suppressAutoHyphens w:val="0"/>
      <w:spacing w:before="40" w:after="40"/>
      <w:ind w:firstLine="340"/>
    </w:pPr>
    <w:rPr>
      <w:rFonts w:cs="Times New Roman"/>
      <w:b/>
      <w:bCs/>
      <w:i/>
      <w:sz w:val="24"/>
      <w:szCs w:val="24"/>
      <w:lang w:eastAsia="cs-CZ"/>
    </w:rPr>
  </w:style>
  <w:style w:type="character" w:customStyle="1" w:styleId="CharChar1">
    <w:name w:val="Char Char1"/>
    <w:uiPriority w:val="99"/>
    <w:rsid w:val="008A29C0"/>
    <w:rPr>
      <w:rFonts w:ascii="Arial" w:hAnsi="Arial"/>
      <w:sz w:val="22"/>
      <w:lang w:val="cs-CZ" w:eastAsia="ar-SA" w:bidi="ar-SA"/>
    </w:rPr>
  </w:style>
  <w:style w:type="character" w:customStyle="1" w:styleId="CharChar">
    <w:name w:val="Char Char"/>
    <w:uiPriority w:val="99"/>
    <w:rsid w:val="008A29C0"/>
    <w:rPr>
      <w:rFonts w:ascii="Courier New" w:hAnsi="Courier New" w:cs="Times New Roman"/>
      <w:color w:val="008000"/>
    </w:rPr>
  </w:style>
  <w:style w:type="paragraph" w:customStyle="1" w:styleId="Zkladntext33">
    <w:name w:val="Základní text 33"/>
    <w:basedOn w:val="Normln"/>
    <w:rsid w:val="008A29C0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Normln2">
    <w:name w:val="Normální2"/>
    <w:basedOn w:val="Normln"/>
    <w:rsid w:val="008A29C0"/>
    <w:pPr>
      <w:widowControl w:val="0"/>
    </w:pPr>
    <w:rPr>
      <w:rFonts w:ascii="Times New Roman" w:hAnsi="Times New Roman" w:cs="Times New Roman"/>
      <w:szCs w:val="20"/>
    </w:rPr>
  </w:style>
  <w:style w:type="paragraph" w:customStyle="1" w:styleId="Zkladntext23">
    <w:name w:val="Základní text 23"/>
    <w:basedOn w:val="Normln"/>
    <w:rsid w:val="008A29C0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Default">
    <w:name w:val="Default"/>
    <w:rsid w:val="008A2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TechUdaje">
    <w:name w:val="TechUdaje"/>
    <w:basedOn w:val="Normln"/>
    <w:rsid w:val="008A29C0"/>
    <w:pPr>
      <w:suppressAutoHyphens w:val="0"/>
      <w:ind w:left="709"/>
    </w:pPr>
    <w:rPr>
      <w:rFonts w:ascii="Times New Roman" w:eastAsiaTheme="minorHAnsi" w:hAnsi="Times New Roman" w:cs="Times New Roman"/>
      <w:szCs w:val="20"/>
      <w:lang w:eastAsia="cs-CZ"/>
    </w:rPr>
  </w:style>
  <w:style w:type="character" w:customStyle="1" w:styleId="Kapitola2">
    <w:name w:val="Kapitola_2"/>
    <w:rsid w:val="008A29C0"/>
    <w:rPr>
      <w:b/>
      <w:bCs/>
      <w:iCs/>
      <w:sz w:val="24"/>
      <w:szCs w:val="24"/>
    </w:rPr>
  </w:style>
  <w:style w:type="paragraph" w:customStyle="1" w:styleId="Zkladntext311">
    <w:name w:val="Základní text 311"/>
    <w:basedOn w:val="Normln"/>
    <w:uiPriority w:val="99"/>
    <w:rsid w:val="008A29C0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nadpis40">
    <w:name w:val="nadpis 4"/>
    <w:basedOn w:val="Nadpis4"/>
    <w:next w:val="textzpravyCharChar"/>
    <w:link w:val="nadpis4Char0"/>
    <w:uiPriority w:val="99"/>
    <w:rsid w:val="008A29C0"/>
    <w:pPr>
      <w:numPr>
        <w:ilvl w:val="3"/>
      </w:numPr>
      <w:tabs>
        <w:tab w:val="left" w:pos="964"/>
        <w:tab w:val="num" w:pos="1764"/>
      </w:tabs>
      <w:suppressAutoHyphens w:val="0"/>
      <w:spacing w:before="120"/>
      <w:ind w:left="1764" w:hanging="864"/>
    </w:pPr>
    <w:rPr>
      <w:rFonts w:ascii="Arial" w:hAnsi="Arial"/>
      <w:b w:val="0"/>
      <w:bCs w:val="0"/>
      <w:caps/>
      <w:spacing w:val="40"/>
      <w:sz w:val="18"/>
      <w:szCs w:val="18"/>
    </w:rPr>
  </w:style>
  <w:style w:type="character" w:customStyle="1" w:styleId="nadpis4Char0">
    <w:name w:val="nadpis 4 Char"/>
    <w:link w:val="nadpis40"/>
    <w:uiPriority w:val="99"/>
    <w:rsid w:val="008A29C0"/>
    <w:rPr>
      <w:rFonts w:ascii="Arial" w:eastAsia="Times New Roman" w:hAnsi="Arial" w:cs="Times New Roman"/>
      <w:caps/>
      <w:spacing w:val="40"/>
      <w:sz w:val="18"/>
      <w:szCs w:val="18"/>
      <w:lang w:eastAsia="ar-SA"/>
    </w:rPr>
  </w:style>
  <w:style w:type="character" w:styleId="Znakapoznpodarou">
    <w:name w:val="footnote reference"/>
    <w:uiPriority w:val="99"/>
    <w:rsid w:val="008A29C0"/>
    <w:rPr>
      <w:vertAlign w:val="superscript"/>
    </w:rPr>
  </w:style>
  <w:style w:type="paragraph" w:styleId="Textvbloku">
    <w:name w:val="Block Text"/>
    <w:basedOn w:val="Normln"/>
    <w:rsid w:val="008A29C0"/>
    <w:pPr>
      <w:suppressAutoHyphens w:val="0"/>
      <w:ind w:left="1701" w:right="798" w:hanging="567"/>
    </w:pPr>
    <w:rPr>
      <w:rFonts w:cs="Times New Roman"/>
      <w:szCs w:val="20"/>
      <w:lang w:eastAsia="cs-CZ"/>
    </w:rPr>
  </w:style>
  <w:style w:type="paragraph" w:customStyle="1" w:styleId="Nadpiszkladn">
    <w:name w:val="Nadpis základní"/>
    <w:basedOn w:val="Zkladntext"/>
    <w:next w:val="Zkladntext"/>
    <w:rsid w:val="008A29C0"/>
    <w:pPr>
      <w:keepNext/>
      <w:keepLines/>
      <w:suppressAutoHyphens w:val="0"/>
      <w:spacing w:line="240" w:lineRule="atLeast"/>
    </w:pPr>
    <w:rPr>
      <w:rFonts w:ascii="Times New Roman" w:hAnsi="Times New Roman"/>
      <w:color w:val="auto"/>
      <w:kern w:val="20"/>
      <w:sz w:val="22"/>
      <w:szCs w:val="20"/>
    </w:rPr>
  </w:style>
  <w:style w:type="paragraph" w:customStyle="1" w:styleId="Standardntext">
    <w:name w:val="Standardní text"/>
    <w:basedOn w:val="Normln"/>
    <w:rsid w:val="008A29C0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cs="Times New Roman"/>
      <w:lang w:eastAsia="cs-CZ"/>
    </w:rPr>
  </w:style>
  <w:style w:type="paragraph" w:styleId="Bezmezer">
    <w:name w:val="No Spacing"/>
    <w:aliases w:val="Nadpisy_B1111"/>
    <w:basedOn w:val="Nadpis2"/>
    <w:qFormat/>
    <w:rsid w:val="008A29C0"/>
    <w:rPr>
      <w:rFonts w:eastAsia="Times New Roman" w:cs="Arial"/>
      <w:iCs/>
      <w:kern w:val="0"/>
      <w:szCs w:val="24"/>
    </w:rPr>
  </w:style>
  <w:style w:type="character" w:styleId="Zdraznnjemn">
    <w:name w:val="Subtle Emphasis"/>
    <w:uiPriority w:val="19"/>
    <w:rsid w:val="008A29C0"/>
    <w:rPr>
      <w:color w:val="FF0000"/>
      <w:sz w:val="32"/>
      <w:szCs w:val="32"/>
    </w:rPr>
  </w:style>
  <w:style w:type="paragraph" w:customStyle="1" w:styleId="StyltextzpravyCharCharArialMT">
    <w:name w:val="Styl text zpravy Char Char + ArialMT"/>
    <w:basedOn w:val="Normln"/>
    <w:rsid w:val="008A29C0"/>
    <w:pPr>
      <w:suppressAutoHyphens w:val="0"/>
      <w:spacing w:line="240" w:lineRule="exact"/>
      <w:jc w:val="both"/>
    </w:pPr>
    <w:rPr>
      <w:rFonts w:cs="Times New Roman"/>
      <w:lang w:eastAsia="cs-CZ"/>
    </w:rPr>
  </w:style>
  <w:style w:type="paragraph" w:styleId="Zkladntextodsazen2">
    <w:name w:val="Body Text Indent 2"/>
    <w:basedOn w:val="Normln"/>
    <w:link w:val="Zkladntextodsazen2Char"/>
    <w:unhideWhenUsed/>
    <w:rsid w:val="008A29C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A29C0"/>
    <w:rPr>
      <w:rFonts w:ascii="Arial" w:eastAsia="Times New Roman" w:hAnsi="Arial" w:cs="Arial"/>
      <w:sz w:val="20"/>
      <w:lang w:eastAsia="ar-SA"/>
    </w:rPr>
  </w:style>
  <w:style w:type="paragraph" w:customStyle="1" w:styleId="Normln12t">
    <w:name w:val="Normální 12 t"/>
    <w:basedOn w:val="Normln"/>
    <w:rsid w:val="008A29C0"/>
    <w:pPr>
      <w:widowControl w:val="0"/>
      <w:suppressAutoHyphens w:val="0"/>
      <w:spacing w:before="60" w:after="60"/>
    </w:pPr>
    <w:rPr>
      <w:rFonts w:cs="Times New Roman"/>
      <w:b/>
      <w:sz w:val="24"/>
      <w:szCs w:val="24"/>
      <w:lang w:eastAsia="cs-CZ"/>
    </w:rPr>
  </w:style>
  <w:style w:type="paragraph" w:customStyle="1" w:styleId="Textnormy">
    <w:name w:val="Text normy"/>
    <w:rsid w:val="008A29C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styleId="Sledovanodkaz">
    <w:name w:val="FollowedHyperlink"/>
    <w:basedOn w:val="Standardnpsmoodstavce"/>
    <w:unhideWhenUsed/>
    <w:rsid w:val="008A29C0"/>
    <w:rPr>
      <w:color w:val="800080"/>
      <w:u w:val="single"/>
    </w:rPr>
  </w:style>
  <w:style w:type="paragraph" w:customStyle="1" w:styleId="Odstavceods">
    <w:name w:val="Odstavce ods"/>
    <w:basedOn w:val="Normln"/>
    <w:link w:val="OdstavceodsChar"/>
    <w:rsid w:val="008A29C0"/>
    <w:pPr>
      <w:suppressAutoHyphens w:val="0"/>
      <w:overflowPunct w:val="0"/>
      <w:autoSpaceDE w:val="0"/>
      <w:autoSpaceDN w:val="0"/>
      <w:adjustRightInd w:val="0"/>
      <w:spacing w:before="160"/>
      <w:jc w:val="both"/>
      <w:textAlignment w:val="baseline"/>
    </w:pPr>
    <w:rPr>
      <w:rFonts w:ascii="Palatino Linotype" w:hAnsi="Palatino Linotype" w:cs="Times New Roman"/>
      <w:lang w:eastAsia="cs-CZ"/>
    </w:rPr>
  </w:style>
  <w:style w:type="character" w:customStyle="1" w:styleId="OdstavceodsChar">
    <w:name w:val="Odstavce ods Char"/>
    <w:link w:val="Odstavceods"/>
    <w:rsid w:val="008A29C0"/>
    <w:rPr>
      <w:rFonts w:ascii="Palatino Linotype" w:eastAsia="Times New Roman" w:hAnsi="Palatino Linotype" w:cs="Times New Roman"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8A29C0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8A29C0"/>
    <w:rPr>
      <w:rFonts w:ascii="Consolas" w:hAnsi="Consolas"/>
      <w:sz w:val="21"/>
      <w:szCs w:val="21"/>
    </w:rPr>
  </w:style>
  <w:style w:type="paragraph" w:styleId="Normlnodsazen">
    <w:name w:val="Normal Indent"/>
    <w:aliases w:val="Char Char Char"/>
    <w:basedOn w:val="Normln"/>
    <w:link w:val="NormlnodsazenChar"/>
    <w:autoRedefine/>
    <w:rsid w:val="008A29C0"/>
    <w:pPr>
      <w:suppressAutoHyphens w:val="0"/>
      <w:spacing w:before="160" w:line="360" w:lineRule="auto"/>
      <w:ind w:left="709"/>
      <w:jc w:val="both"/>
    </w:pPr>
    <w:rPr>
      <w:rFonts w:cs="Times New Roman"/>
      <w:szCs w:val="20"/>
    </w:rPr>
  </w:style>
  <w:style w:type="character" w:customStyle="1" w:styleId="NormlnodsazenChar">
    <w:name w:val="Normální odsazený Char"/>
    <w:aliases w:val="Char Char Char Char"/>
    <w:link w:val="Normlnodsazen"/>
    <w:rsid w:val="008A29C0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Odsavec">
    <w:name w:val="Odsavec"/>
    <w:basedOn w:val="Normln"/>
    <w:rsid w:val="008A29C0"/>
    <w:pPr>
      <w:suppressAutoHyphens w:val="0"/>
      <w:spacing w:before="120" w:after="120"/>
      <w:ind w:firstLine="284"/>
      <w:jc w:val="both"/>
    </w:pPr>
    <w:rPr>
      <w:rFonts w:cs="Times New Roman"/>
      <w:szCs w:val="20"/>
      <w:lang w:eastAsia="cs-CZ"/>
    </w:rPr>
  </w:style>
  <w:style w:type="paragraph" w:customStyle="1" w:styleId="NormlnZarovnatdobloku">
    <w:name w:val="Normální + Zarovnat do bloku"/>
    <w:basedOn w:val="Odsavec"/>
    <w:rsid w:val="008A29C0"/>
    <w:pPr>
      <w:ind w:firstLine="0"/>
    </w:pPr>
  </w:style>
  <w:style w:type="paragraph" w:customStyle="1" w:styleId="B21">
    <w:name w:val="B.2.1"/>
    <w:basedOn w:val="Normln"/>
    <w:link w:val="B21Char"/>
    <w:qFormat/>
    <w:rsid w:val="004C33C7"/>
    <w:pPr>
      <w:keepNext/>
      <w:numPr>
        <w:ilvl w:val="1"/>
        <w:numId w:val="8"/>
      </w:numPr>
      <w:spacing w:before="240" w:after="120"/>
      <w:outlineLvl w:val="1"/>
    </w:pPr>
    <w:rPr>
      <w:b/>
      <w:sz w:val="24"/>
    </w:rPr>
  </w:style>
  <w:style w:type="numbering" w:customStyle="1" w:styleId="Bezseznamu1">
    <w:name w:val="Bez seznamu1"/>
    <w:next w:val="Bezseznamu"/>
    <w:uiPriority w:val="99"/>
    <w:semiHidden/>
    <w:unhideWhenUsed/>
    <w:rsid w:val="00A816AC"/>
  </w:style>
  <w:style w:type="character" w:customStyle="1" w:styleId="B21Char">
    <w:name w:val="B.2.1 Char"/>
    <w:basedOn w:val="Standardnpsmoodstavce"/>
    <w:link w:val="B21"/>
    <w:rsid w:val="004C33C7"/>
    <w:rPr>
      <w:rFonts w:ascii="Arial" w:eastAsia="Times New Roman" w:hAnsi="Arial" w:cs="Arial"/>
      <w:b/>
      <w:sz w:val="24"/>
      <w:lang w:eastAsia="ar-SA"/>
    </w:rPr>
  </w:style>
  <w:style w:type="paragraph" w:styleId="Rozloendokumentu">
    <w:name w:val="Document Map"/>
    <w:basedOn w:val="Normln"/>
    <w:link w:val="RozloendokumentuChar"/>
    <w:semiHidden/>
    <w:rsid w:val="00A816AC"/>
    <w:pPr>
      <w:shd w:val="clear" w:color="auto" w:fill="000080"/>
      <w:suppressAutoHyphens w:val="0"/>
      <w:spacing w:line="360" w:lineRule="auto"/>
      <w:ind w:left="1134"/>
      <w:jc w:val="both"/>
      <w:outlineLvl w:val="1"/>
    </w:pPr>
    <w:rPr>
      <w:rFonts w:ascii="Tahoma" w:hAnsi="Tahoma" w:cs="Tms Rmn"/>
      <w:bCs/>
      <w:iCs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A816AC"/>
    <w:rPr>
      <w:rFonts w:ascii="Tahoma" w:eastAsia="Times New Roman" w:hAnsi="Tahoma" w:cs="Tms Rmn"/>
      <w:bCs/>
      <w:iCs/>
      <w:sz w:val="20"/>
      <w:szCs w:val="20"/>
      <w:shd w:val="clear" w:color="auto" w:fill="000080"/>
      <w:lang w:eastAsia="cs-CZ"/>
    </w:rPr>
  </w:style>
  <w:style w:type="paragraph" w:customStyle="1" w:styleId="normalCMC">
    <w:name w:val="normal CMC"/>
    <w:basedOn w:val="Normln"/>
    <w:autoRedefine/>
    <w:rsid w:val="00A816AC"/>
    <w:pPr>
      <w:tabs>
        <w:tab w:val="left" w:pos="540"/>
        <w:tab w:val="left" w:pos="3420"/>
        <w:tab w:val="left" w:pos="6840"/>
      </w:tabs>
      <w:suppressAutoHyphens w:val="0"/>
      <w:spacing w:line="360" w:lineRule="auto"/>
      <w:ind w:left="3408" w:hanging="2699"/>
      <w:jc w:val="both"/>
      <w:outlineLvl w:val="1"/>
    </w:pPr>
    <w:rPr>
      <w:bCs/>
      <w:iCs/>
      <w:color w:val="00000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rsid w:val="00A81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Char2">
    <w:name w:val="Char Char2"/>
    <w:rsid w:val="00A816AC"/>
    <w:rPr>
      <w:rFonts w:ascii="Arial Narrow" w:hAnsi="Arial Narrow"/>
    </w:rPr>
  </w:style>
  <w:style w:type="character" w:customStyle="1" w:styleId="CharCharChar2">
    <w:name w:val="Char Char Char2"/>
    <w:aliases w:val="Char Char Char Char Char1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A816AC"/>
    <w:pPr>
      <w:suppressAutoHyphens w:val="0"/>
      <w:ind w:left="720"/>
      <w:outlineLvl w:val="1"/>
    </w:pPr>
    <w:rPr>
      <w:rFonts w:ascii="Calibri" w:hAnsi="Calibri"/>
      <w:iCs/>
      <w:sz w:val="22"/>
      <w:lang w:eastAsia="cs-CZ"/>
    </w:rPr>
  </w:style>
  <w:style w:type="character" w:customStyle="1" w:styleId="CharCharCharChar1">
    <w:name w:val="Char Char Char Char1"/>
    <w:aliases w:val="Char Char Char Char Char Char"/>
    <w:rsid w:val="00A816AC"/>
    <w:rPr>
      <w:rFonts w:ascii="Arial" w:hAnsi="Arial" w:cs="Arial"/>
      <w:sz w:val="18"/>
      <w:szCs w:val="18"/>
      <w:lang w:val="cs-CZ" w:eastAsia="cs-CZ" w:bidi="ar-SA"/>
    </w:rPr>
  </w:style>
  <w:style w:type="paragraph" w:styleId="Zkladntextodsazen3">
    <w:name w:val="Body Text Indent 3"/>
    <w:basedOn w:val="Normln"/>
    <w:link w:val="Zkladntextodsazen3Char"/>
    <w:rsid w:val="00A816AC"/>
    <w:pPr>
      <w:suppressAutoHyphens w:val="0"/>
      <w:spacing w:after="120"/>
      <w:ind w:left="283"/>
      <w:outlineLvl w:val="1"/>
    </w:pPr>
    <w:rPr>
      <w:iCs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6AC"/>
    <w:rPr>
      <w:rFonts w:ascii="Arial" w:eastAsia="Times New Roman" w:hAnsi="Arial" w:cs="Arial"/>
      <w:iCs/>
      <w:sz w:val="16"/>
      <w:szCs w:val="16"/>
      <w:lang w:eastAsia="cs-CZ"/>
    </w:rPr>
  </w:style>
  <w:style w:type="paragraph" w:customStyle="1" w:styleId="StylNadpis616bzarovnnnastedPed0b">
    <w:name w:val="Styl Nadpis 6 + 16 b. zarovnání na střed Před:  0 b."/>
    <w:rsid w:val="00A816AC"/>
    <w:pPr>
      <w:shd w:val="pct25" w:color="auto" w:fill="FFFFFF"/>
      <w:spacing w:after="0" w:line="240" w:lineRule="auto"/>
      <w:jc w:val="center"/>
    </w:pPr>
    <w:rPr>
      <w:rFonts w:ascii="Arial Narrow" w:eastAsia="Times New Roman" w:hAnsi="Arial Narrow" w:cs="Times New Roman"/>
      <w:iCs/>
      <w:sz w:val="32"/>
      <w:szCs w:val="20"/>
      <w:lang w:eastAsia="cs-CZ"/>
    </w:rPr>
  </w:style>
  <w:style w:type="paragraph" w:customStyle="1" w:styleId="Styl1">
    <w:name w:val="Styl1"/>
    <w:basedOn w:val="Nadpis2"/>
    <w:autoRedefine/>
    <w:qFormat/>
    <w:rsid w:val="00A816AC"/>
    <w:pPr>
      <w:keepLines w:val="0"/>
      <w:numPr>
        <w:ilvl w:val="0"/>
      </w:numPr>
      <w:tabs>
        <w:tab w:val="left" w:pos="0"/>
      </w:tabs>
      <w:spacing w:after="60" w:line="360" w:lineRule="auto"/>
    </w:pPr>
    <w:rPr>
      <w:rFonts w:eastAsia="Times New Roman"/>
      <w:bCs w:val="0"/>
      <w:kern w:val="0"/>
      <w:sz w:val="22"/>
      <w:szCs w:val="22"/>
      <w:lang w:eastAsia="cs-CZ"/>
    </w:rPr>
  </w:style>
  <w:style w:type="paragraph" w:customStyle="1" w:styleId="TZnadpis3">
    <w:name w:val="TZ nadpis3"/>
    <w:basedOn w:val="Normln"/>
    <w:rsid w:val="00A816AC"/>
    <w:pPr>
      <w:widowControl w:val="0"/>
      <w:numPr>
        <w:ilvl w:val="5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kern w:val="3"/>
      <w:szCs w:val="20"/>
      <w:lang w:eastAsia="cs-CZ"/>
    </w:rPr>
  </w:style>
  <w:style w:type="paragraph" w:customStyle="1" w:styleId="1">
    <w:name w:val="1"/>
    <w:basedOn w:val="Normln"/>
    <w:qFormat/>
    <w:rsid w:val="00A816AC"/>
    <w:pPr>
      <w:widowControl w:val="0"/>
      <w:numPr>
        <w:numId w:val="11"/>
      </w:numPr>
      <w:autoSpaceDN w:val="0"/>
      <w:textAlignment w:val="baseline"/>
      <w:outlineLvl w:val="0"/>
    </w:pPr>
    <w:rPr>
      <w:rFonts w:eastAsia="Arial Unicode MS" w:cs="Tahoma"/>
      <w:b/>
      <w:bCs/>
      <w:kern w:val="3"/>
      <w:sz w:val="24"/>
      <w:szCs w:val="20"/>
      <w:lang w:eastAsia="cs-CZ"/>
    </w:rPr>
  </w:style>
  <w:style w:type="paragraph" w:customStyle="1" w:styleId="2">
    <w:name w:val="2"/>
    <w:basedOn w:val="Normln"/>
    <w:link w:val="2Char"/>
    <w:qFormat/>
    <w:rsid w:val="00A816AC"/>
    <w:pPr>
      <w:widowControl w:val="0"/>
      <w:numPr>
        <w:ilvl w:val="1"/>
        <w:numId w:val="11"/>
      </w:numPr>
      <w:autoSpaceDN w:val="0"/>
      <w:textAlignment w:val="baseline"/>
      <w:outlineLvl w:val="1"/>
    </w:pPr>
    <w:rPr>
      <w:rFonts w:eastAsia="Arial Unicode MS" w:cs="Tahoma"/>
      <w:b/>
      <w:bCs/>
      <w:kern w:val="3"/>
      <w:szCs w:val="20"/>
      <w:u w:val="single"/>
      <w:lang w:eastAsia="cs-CZ"/>
    </w:rPr>
  </w:style>
  <w:style w:type="character" w:customStyle="1" w:styleId="2Char">
    <w:name w:val="2 Char"/>
    <w:link w:val="2"/>
    <w:rsid w:val="00A816AC"/>
    <w:rPr>
      <w:rFonts w:ascii="Arial" w:eastAsia="Arial Unicode MS" w:hAnsi="Arial" w:cs="Tahoma"/>
      <w:b/>
      <w:bCs/>
      <w:kern w:val="3"/>
      <w:sz w:val="20"/>
      <w:szCs w:val="20"/>
      <w:u w:val="single"/>
      <w:lang w:eastAsia="cs-CZ"/>
    </w:rPr>
  </w:style>
  <w:style w:type="paragraph" w:customStyle="1" w:styleId="3">
    <w:name w:val="3"/>
    <w:basedOn w:val="TZnadpis3"/>
    <w:link w:val="3Char"/>
    <w:qFormat/>
    <w:rsid w:val="00A816AC"/>
    <w:pPr>
      <w:numPr>
        <w:ilvl w:val="2"/>
      </w:numPr>
    </w:pPr>
    <w:rPr>
      <w:b/>
      <w:bCs/>
    </w:rPr>
  </w:style>
  <w:style w:type="character" w:customStyle="1" w:styleId="3Char">
    <w:name w:val="3 Char"/>
    <w:link w:val="3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4">
    <w:name w:val="4"/>
    <w:basedOn w:val="TZnadpis3"/>
    <w:link w:val="4Char"/>
    <w:qFormat/>
    <w:rsid w:val="00A816AC"/>
    <w:pPr>
      <w:numPr>
        <w:ilvl w:val="3"/>
        <w:numId w:val="3"/>
      </w:numPr>
    </w:pPr>
    <w:rPr>
      <w:bCs/>
    </w:rPr>
  </w:style>
  <w:style w:type="character" w:customStyle="1" w:styleId="4Char">
    <w:name w:val="4 Char"/>
    <w:link w:val="4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5">
    <w:name w:val="5"/>
    <w:basedOn w:val="TZnadpis3"/>
    <w:link w:val="5Char"/>
    <w:qFormat/>
    <w:rsid w:val="00A816AC"/>
    <w:pPr>
      <w:numPr>
        <w:ilvl w:val="4"/>
        <w:numId w:val="3"/>
      </w:numPr>
    </w:pPr>
    <w:rPr>
      <w:b/>
      <w:bCs/>
    </w:rPr>
  </w:style>
  <w:style w:type="character" w:customStyle="1" w:styleId="5Char">
    <w:name w:val="5 Char"/>
    <w:link w:val="5"/>
    <w:rsid w:val="00A816AC"/>
    <w:rPr>
      <w:rFonts w:ascii="Arial" w:eastAsia="Arial Unicode MS" w:hAnsi="Arial" w:cs="Tahoma"/>
      <w:b/>
      <w:bCs/>
      <w:kern w:val="3"/>
      <w:sz w:val="20"/>
      <w:szCs w:val="20"/>
      <w:lang w:eastAsia="cs-CZ"/>
    </w:rPr>
  </w:style>
  <w:style w:type="paragraph" w:customStyle="1" w:styleId="7">
    <w:name w:val="7"/>
    <w:basedOn w:val="Normln"/>
    <w:qFormat/>
    <w:rsid w:val="00A816AC"/>
    <w:pPr>
      <w:widowControl w:val="0"/>
      <w:numPr>
        <w:ilvl w:val="6"/>
        <w:numId w:val="11"/>
      </w:numPr>
      <w:autoSpaceDN w:val="0"/>
      <w:spacing w:before="57" w:after="57"/>
      <w:jc w:val="both"/>
      <w:textAlignment w:val="baseline"/>
      <w:outlineLvl w:val="2"/>
    </w:pPr>
    <w:rPr>
      <w:rFonts w:eastAsia="Arial Unicode MS" w:cs="Tahoma"/>
      <w:b/>
      <w:bCs/>
      <w:kern w:val="3"/>
      <w:szCs w:val="20"/>
      <w:lang w:eastAsia="cs-CZ"/>
    </w:rPr>
  </w:style>
  <w:style w:type="paragraph" w:customStyle="1" w:styleId="Normln3">
    <w:name w:val="Normální3"/>
    <w:basedOn w:val="TZnadpis3"/>
    <w:link w:val="normalChar"/>
    <w:qFormat/>
    <w:rsid w:val="00A816AC"/>
    <w:pPr>
      <w:numPr>
        <w:ilvl w:val="0"/>
        <w:numId w:val="0"/>
      </w:numPr>
    </w:pPr>
    <w:rPr>
      <w:bCs/>
    </w:rPr>
  </w:style>
  <w:style w:type="character" w:customStyle="1" w:styleId="normalChar">
    <w:name w:val="normal Char"/>
    <w:link w:val="Normln3"/>
    <w:rsid w:val="00A816AC"/>
    <w:rPr>
      <w:rFonts w:ascii="Arial" w:eastAsia="Arial Unicode MS" w:hAnsi="Arial" w:cs="Tahoma"/>
      <w:bCs/>
      <w:kern w:val="3"/>
      <w:sz w:val="20"/>
      <w:szCs w:val="20"/>
      <w:lang w:eastAsia="cs-CZ"/>
    </w:rPr>
  </w:style>
  <w:style w:type="paragraph" w:customStyle="1" w:styleId="04Tahomanormal12obyejn">
    <w:name w:val="04 Tahoma normal (12 obyčejné)"/>
    <w:basedOn w:val="Normln"/>
    <w:rsid w:val="00A816AC"/>
    <w:pPr>
      <w:suppressAutoHyphens w:val="0"/>
      <w:outlineLvl w:val="1"/>
    </w:pPr>
    <w:rPr>
      <w:rFonts w:ascii="Tahoma" w:hAnsi="Tahoma" w:cs="Tahoma"/>
      <w:sz w:val="24"/>
      <w:szCs w:val="24"/>
      <w:lang w:eastAsia="cs-CZ"/>
    </w:rPr>
  </w:style>
  <w:style w:type="paragraph" w:customStyle="1" w:styleId="05Tahomanormal11obyejn">
    <w:name w:val="05 Tahoma normal (11 obyčejné)"/>
    <w:basedOn w:val="Normln"/>
    <w:rsid w:val="00A816AC"/>
    <w:pPr>
      <w:suppressAutoHyphens w:val="0"/>
      <w:outlineLvl w:val="1"/>
    </w:pPr>
    <w:rPr>
      <w:rFonts w:ascii="Tahoma" w:hAnsi="Tahoma" w:cs="Tahoma"/>
      <w:sz w:val="22"/>
      <w:szCs w:val="24"/>
      <w:lang w:eastAsia="cs-CZ"/>
    </w:rPr>
  </w:style>
  <w:style w:type="numbering" w:customStyle="1" w:styleId="StylSodrkami">
    <w:name w:val="Styl S odrážkami"/>
    <w:rsid w:val="00A816AC"/>
    <w:pPr>
      <w:numPr>
        <w:numId w:val="12"/>
      </w:numPr>
    </w:pPr>
  </w:style>
  <w:style w:type="character" w:styleId="Nevyeenzmnka">
    <w:name w:val="Unresolved Mention"/>
    <w:uiPriority w:val="99"/>
    <w:semiHidden/>
    <w:unhideWhenUsed/>
    <w:rsid w:val="00A81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EBB6D021BD554A9DB273DAC00A66E4" ma:contentTypeVersion="8" ma:contentTypeDescription="Vytvoří nový dokument" ma:contentTypeScope="" ma:versionID="427711cc8dad879d37c5cd80cf3c4450">
  <xsd:schema xmlns:xsd="http://www.w3.org/2001/XMLSchema" xmlns:xs="http://www.w3.org/2001/XMLSchema" xmlns:p="http://schemas.microsoft.com/office/2006/metadata/properties" xmlns:ns2="361546b1-4a74-46ac-989e-d910cfd0bd04" targetNamespace="http://schemas.microsoft.com/office/2006/metadata/properties" ma:root="true" ma:fieldsID="36c2c1479dbefa7c1195db754f7b4bd8" ns2:_="">
    <xsd:import namespace="361546b1-4a74-46ac-989e-d910cfd0bd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1546b1-4a74-46ac-989e-d910cfd0b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71693-605A-4F33-8F4E-040E3DD035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285AE-EF1F-42AC-8838-8507A6C01297}"/>
</file>

<file path=customXml/itemProps3.xml><?xml version="1.0" encoding="utf-8"?>
<ds:datastoreItem xmlns:ds="http://schemas.openxmlformats.org/officeDocument/2006/customXml" ds:itemID="{BDC8C0D0-B813-4C01-B32D-495E58A71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A36E4A-8F74-40B2-8A05-938397CAD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960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Cieslar Martin</dc:creator>
  <cp:keywords/>
  <dc:description/>
  <cp:lastModifiedBy>Bohuslav Šulák</cp:lastModifiedBy>
  <cp:revision>32</cp:revision>
  <cp:lastPrinted>2019-12-19T10:40:00Z</cp:lastPrinted>
  <dcterms:created xsi:type="dcterms:W3CDTF">2019-12-19T11:34:00Z</dcterms:created>
  <dcterms:modified xsi:type="dcterms:W3CDTF">2020-10-23T13:12:00Z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0x010100F5EBB6D021BD554A9DB273DAC00A66E4</vt:lpwstr>
  </property>
</Properties>
</file>